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957D6" w14:textId="77777777" w:rsidR="008D2B51" w:rsidRDefault="007307DC" w:rsidP="004F6D33">
      <w:pPr>
        <w:pStyle w:val="kapitola"/>
        <w:spacing w:before="0" w:after="0"/>
      </w:pPr>
      <w:bookmarkStart w:id="0" w:name="_Toc233734759"/>
      <w:r>
        <w:t>Tělesná výchova</w:t>
      </w:r>
    </w:p>
    <w:p w14:paraId="04FB902D" w14:textId="77777777" w:rsidR="004F6D33" w:rsidRPr="004F6D33" w:rsidRDefault="004F6D33" w:rsidP="004F6D33">
      <w:pPr>
        <w:rPr>
          <w:lang w:bidi="cs-CZ"/>
        </w:rPr>
      </w:pPr>
    </w:p>
    <w:p w14:paraId="41D6C33F" w14:textId="77777777" w:rsidR="008D2B51" w:rsidRPr="008D2B51" w:rsidRDefault="002773EF" w:rsidP="002773EF">
      <w:pPr>
        <w:tabs>
          <w:tab w:val="left" w:pos="3261"/>
        </w:tabs>
      </w:pPr>
      <w:bookmarkStart w:id="1" w:name="_Hlk517798520"/>
      <w:r>
        <w:t xml:space="preserve">Kód a název oboru vzdělání: </w:t>
      </w:r>
      <w:r>
        <w:tab/>
      </w:r>
      <w:r w:rsidR="001A79C9" w:rsidRPr="009973B8">
        <w:t>53</w:t>
      </w:r>
      <w:r w:rsidR="001A79C9">
        <w:t>-</w:t>
      </w:r>
      <w:r w:rsidR="001A79C9" w:rsidRPr="009973B8">
        <w:t>41</w:t>
      </w:r>
      <w:r w:rsidR="001A79C9">
        <w:t>-</w:t>
      </w:r>
      <w:r w:rsidR="001A79C9" w:rsidRPr="009973B8">
        <w:t>M/03 Praktická sestra</w:t>
      </w:r>
    </w:p>
    <w:p w14:paraId="670D2ADD" w14:textId="77777777"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14:paraId="7F325E76" w14:textId="77777777"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1A79C9">
        <w:t>Praktická sestra</w:t>
      </w:r>
    </w:p>
    <w:p w14:paraId="4A5ED093" w14:textId="77777777"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14:paraId="32746D0C" w14:textId="77777777" w:rsidR="008D2B51" w:rsidRPr="008D2B51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</w:r>
      <w:r w:rsidR="007307DC">
        <w:t>25</w:t>
      </w:r>
      <w:r w:rsidR="00A55655">
        <w:t>6</w:t>
      </w:r>
    </w:p>
    <w:p w14:paraId="37883070" w14:textId="1885C9E6" w:rsidR="008D2B51" w:rsidRPr="008D2B51" w:rsidRDefault="002773EF" w:rsidP="002773EF">
      <w:pPr>
        <w:tabs>
          <w:tab w:val="left" w:pos="3261"/>
        </w:tabs>
      </w:pPr>
      <w:r>
        <w:t xml:space="preserve">Datum platnosti od: </w:t>
      </w:r>
      <w:r>
        <w:tab/>
      </w:r>
      <w:r w:rsidR="008D2B51" w:rsidRPr="008D2B51">
        <w:t>1. 9. 20</w:t>
      </w:r>
      <w:r w:rsidR="00A55655">
        <w:t>2</w:t>
      </w:r>
      <w:r w:rsidR="00740F3E">
        <w:t>5</w:t>
      </w:r>
    </w:p>
    <w:p w14:paraId="7EB712AC" w14:textId="77777777"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2" w:name="_Hlk517798850"/>
      <w:bookmarkEnd w:id="1"/>
      <w:r w:rsidRPr="008D2B51">
        <w:rPr>
          <w:b/>
          <w:bCs/>
          <w:sz w:val="26"/>
          <w:szCs w:val="26"/>
        </w:rPr>
        <w:t>Pojetí vyučovacího předmětu</w:t>
      </w:r>
    </w:p>
    <w:p w14:paraId="50545675" w14:textId="77777777"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3" w:name="_Hlk517808677"/>
      <w:bookmarkEnd w:id="2"/>
      <w:r w:rsidRPr="00827957">
        <w:rPr>
          <w:b/>
          <w:bCs/>
        </w:rPr>
        <w:t>Obecné cíle</w:t>
      </w:r>
    </w:p>
    <w:p w14:paraId="4E8597A7" w14:textId="77777777" w:rsidR="00827957" w:rsidRPr="00827957" w:rsidRDefault="00827957" w:rsidP="00827957">
      <w:r w:rsidRPr="00827957">
        <w:t>Předmět tělesná výchova přispívá ke komplexnímu zvýšení úrovně pohybových dovedností a   fyzické zdatnosti žáka s přihlédnutím k fyzickým dispozicím, zdravotnímu stavu a zájmu. Žáci se seznámí s problematikou ochrany člověka za mimořádných situací a první pomocí ve formě nácviku praktických dovedností.</w:t>
      </w:r>
    </w:p>
    <w:p w14:paraId="7617B0A4" w14:textId="77777777"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27957">
        <w:rPr>
          <w:b/>
          <w:bCs/>
        </w:rPr>
        <w:t>Charakteristika učiva</w:t>
      </w:r>
    </w:p>
    <w:p w14:paraId="05E06EA8" w14:textId="77777777" w:rsidR="00827957" w:rsidRPr="00827957" w:rsidRDefault="00827957" w:rsidP="00827957">
      <w:pPr>
        <w:rPr>
          <w:rFonts w:eastAsia="SimSun"/>
          <w:lang w:eastAsia="zh-CN"/>
        </w:rPr>
      </w:pPr>
      <w:r w:rsidRPr="00827957">
        <w:rPr>
          <w:rFonts w:eastAsia="SimSun"/>
          <w:lang w:eastAsia="zh-CN"/>
        </w:rPr>
        <w:t xml:space="preserve">Základní učivo z hlediska uvedených kritérií tvoří teoretické poznatky, průpravná, kondiční, relaxační a jiná cvičení, gymnastika, atletika, pohybové a sportovní hry, lyžování. Pro lyžování je vyhrazen jeden celý týden, přičemž lyžování absolvují žáci prvního ročníku. </w:t>
      </w:r>
      <w:r w:rsidRPr="00827957">
        <w:rPr>
          <w:rFonts w:ascii="TimesNewRomanPSMT" w:eastAsia="SimSun" w:hAnsi="TimesNewRomanPSMT" w:cs="TimesNewRomanPSMT"/>
          <w:sz w:val="22"/>
          <w:szCs w:val="22"/>
          <w:lang w:eastAsia="zh-CN"/>
        </w:rPr>
        <w:t xml:space="preserve">Dle možností </w:t>
      </w:r>
      <w:r w:rsidRPr="00827957">
        <w:rPr>
          <w:rFonts w:eastAsia="SimSun"/>
          <w:lang w:eastAsia="zh-CN"/>
        </w:rPr>
        <w:t>se běžné hodiny nahrazují lekcemi plavání a bruslení.</w:t>
      </w:r>
    </w:p>
    <w:p w14:paraId="0E01C5E0" w14:textId="77777777" w:rsidR="00827957" w:rsidRPr="00827957" w:rsidRDefault="00827957" w:rsidP="00827957">
      <w:r w:rsidRPr="00827957">
        <w:t xml:space="preserve">Zároveň s výukou tělesné výchovy probíhají jedenkrát týdně sportovní hry (2 hodiny), jakožto nepovinný předmět, při kterém jsou rozvíjeny především </w:t>
      </w:r>
      <w:proofErr w:type="gramStart"/>
      <w:r w:rsidRPr="00827957">
        <w:t>herní  dovednosti</w:t>
      </w:r>
      <w:proofErr w:type="gramEnd"/>
      <w:r w:rsidRPr="00827957">
        <w:t xml:space="preserve"> volejbalu, basketbalu a florbalu. Vybraná družstva se účastní pořádaných sportovních turnajů a soutěží mezi středními školami v rámci okresu. V průběhu celého školního roku se vybraní studenti z jednotlivých tříd účastní školních přeborů ve volejbale, stolním tenise, florbalu, ledním hokeji, atletice. </w:t>
      </w:r>
      <w:proofErr w:type="gramStart"/>
      <w:r w:rsidRPr="00827957">
        <w:t>Všichni  zájemci</w:t>
      </w:r>
      <w:proofErr w:type="gramEnd"/>
      <w:r w:rsidRPr="00827957">
        <w:t xml:space="preserve"> z řad studentů mají možnost pravidelně a zdarma navštěvovat </w:t>
      </w:r>
      <w:proofErr w:type="gramStart"/>
      <w:r w:rsidRPr="00827957">
        <w:t>školní  posilovnu</w:t>
      </w:r>
      <w:proofErr w:type="gramEnd"/>
      <w:r w:rsidRPr="00827957">
        <w:t xml:space="preserve">. </w:t>
      </w:r>
    </w:p>
    <w:p w14:paraId="7510E79B" w14:textId="77777777"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27957">
        <w:rPr>
          <w:b/>
          <w:bCs/>
        </w:rPr>
        <w:t xml:space="preserve">Vzdělávání ve vyučovacím předmětu směřuje k  </w:t>
      </w:r>
    </w:p>
    <w:p w14:paraId="24921F38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regeneraci a kompenzaci jednostranné zátěže působené pobytem ve škole </w:t>
      </w:r>
    </w:p>
    <w:p w14:paraId="14C46F34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zvyšování fyzické zdatnosti</w:t>
      </w:r>
    </w:p>
    <w:p w14:paraId="4EEAD8C9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rozvoji pohybových dovedností a kultivaci pohybu </w:t>
      </w:r>
    </w:p>
    <w:p w14:paraId="228B6805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poznávání zdraví jako nejdůležitější životní hodnoty </w:t>
      </w:r>
    </w:p>
    <w:p w14:paraId="592248DA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rozpoznávání základních situací ohrožujících tělesné a duševní zdraví, k jejich předcházení a  řešení</w:t>
      </w:r>
    </w:p>
    <w:p w14:paraId="1351C683" w14:textId="77777777" w:rsidR="00F26BA5" w:rsidRPr="00F26BA5" w:rsidRDefault="008D2B51" w:rsidP="00F26BA5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 xml:space="preserve">Strategie výuky </w:t>
      </w:r>
      <w:bookmarkEnd w:id="3"/>
    </w:p>
    <w:p w14:paraId="433957F9" w14:textId="77777777"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popis</w:t>
      </w:r>
    </w:p>
    <w:p w14:paraId="09F0B0C5" w14:textId="77777777"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vysvětlení</w:t>
      </w:r>
    </w:p>
    <w:p w14:paraId="71BA29B7" w14:textId="77777777"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demonstrace úkonu</w:t>
      </w:r>
    </w:p>
    <w:p w14:paraId="0DDF3B82" w14:textId="77777777"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didaktické hry</w:t>
      </w:r>
      <w:r w:rsidRPr="00827957">
        <w:t xml:space="preserve"> </w:t>
      </w:r>
    </w:p>
    <w:p w14:paraId="47FA9E9A" w14:textId="77777777"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pohybové hry</w:t>
      </w:r>
    </w:p>
    <w:p w14:paraId="74A35282" w14:textId="77777777"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 xml:space="preserve">tělesná cvičení </w:t>
      </w:r>
    </w:p>
    <w:p w14:paraId="38A139E4" w14:textId="77777777"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 xml:space="preserve">žákovské soutěže (v rámci třídy, školy, </w:t>
      </w:r>
      <w:proofErr w:type="spellStart"/>
      <w:r>
        <w:t>meziškolní</w:t>
      </w:r>
      <w:proofErr w:type="spellEnd"/>
      <w:r>
        <w:t xml:space="preserve"> – porovnání vzájemné úrovně škol)</w:t>
      </w:r>
    </w:p>
    <w:p w14:paraId="1C36B2A0" w14:textId="77777777" w:rsidR="00F26BA5" w:rsidRDefault="00F26BA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5F6193">
        <w:t>lyžařsk</w:t>
      </w:r>
      <w:r>
        <w:t>ý</w:t>
      </w:r>
      <w:r w:rsidRPr="005F6193">
        <w:t xml:space="preserve"> výcvikov</w:t>
      </w:r>
      <w:r>
        <w:t>ý</w:t>
      </w:r>
      <w:r w:rsidRPr="005F6193">
        <w:t xml:space="preserve"> kurz</w:t>
      </w:r>
    </w:p>
    <w:p w14:paraId="796F72F2" w14:textId="77777777" w:rsidR="00F26BA5" w:rsidRDefault="00F26BA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5F6193">
        <w:t>sportovn</w:t>
      </w:r>
      <w:r w:rsidR="00C00598">
        <w:t>ě-turistické dny</w:t>
      </w:r>
    </w:p>
    <w:p w14:paraId="4399B16A" w14:textId="77777777" w:rsidR="00827957" w:rsidRDefault="00827957" w:rsidP="00827957">
      <w:pPr>
        <w:ind w:left="352"/>
        <w:jc w:val="left"/>
      </w:pPr>
    </w:p>
    <w:p w14:paraId="7A3800F4" w14:textId="77777777" w:rsidR="00827957" w:rsidRPr="008D2B51" w:rsidRDefault="00827957" w:rsidP="00827957">
      <w:pPr>
        <w:ind w:left="352"/>
        <w:jc w:val="left"/>
      </w:pPr>
    </w:p>
    <w:p w14:paraId="51897B7D" w14:textId="77777777"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lastRenderedPageBreak/>
        <w:t>Hodnocení výsledků žáků</w:t>
      </w:r>
    </w:p>
    <w:p w14:paraId="22534527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bookmarkStart w:id="4" w:name="_Hlk517799140"/>
      <w:r w:rsidRPr="00827957">
        <w:t>průběžná klasifikace jednotlivých výkonů</w:t>
      </w:r>
    </w:p>
    <w:p w14:paraId="6F909B5E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pozorování</w:t>
      </w:r>
    </w:p>
    <w:p w14:paraId="19A559D1" w14:textId="77777777"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Klíčové kompetence</w:t>
      </w:r>
    </w:p>
    <w:p w14:paraId="7773535B" w14:textId="77777777" w:rsidR="00827957" w:rsidRPr="00827957" w:rsidRDefault="00827957" w:rsidP="00827957">
      <w:pPr>
        <w:spacing w:before="120"/>
        <w:rPr>
          <w:color w:val="000000"/>
          <w:lang w:eastAsia="ar-SA"/>
        </w:rPr>
      </w:pPr>
      <w:bookmarkStart w:id="5" w:name="_Hlk517799056"/>
      <w:bookmarkEnd w:id="4"/>
      <w:r w:rsidRPr="00827957">
        <w:rPr>
          <w:color w:val="000000"/>
          <w:lang w:eastAsia="ar-SA"/>
        </w:rPr>
        <w:t>Vzdělávání směřuje k tomu, aby žáci</w:t>
      </w:r>
    </w:p>
    <w:p w14:paraId="1E51BF40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přijímali a odpovědně plnili svěřené úkoly</w:t>
      </w:r>
    </w:p>
    <w:p w14:paraId="4122B106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aktivně se zapojovali do týmové práce</w:t>
      </w:r>
    </w:p>
    <w:p w14:paraId="6AEE048D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rPr>
          <w:lang w:eastAsia="zh-CN"/>
        </w:rPr>
        <w:t>adaptovali se na měnící se životní a pracovní podmínky</w:t>
      </w:r>
    </w:p>
    <w:p w14:paraId="4831791A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jednali odpovědně, samostatně, aktivně nejen ve vlastním zájmu, ale i pro zájem veřejný </w:t>
      </w:r>
    </w:p>
    <w:p w14:paraId="2CFFB93B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uvědomovali si, v rámci plurality a multikulturního soužití, vlastní kulturní, národní a osobnostní identitu, přistupovali s aktivní tolerancí k identitě druhých lidí </w:t>
      </w:r>
    </w:p>
    <w:p w14:paraId="6971DDA7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chápali význam životního prostředí pro člověka a jednali v duchu udržitelného rozvoje</w:t>
      </w:r>
    </w:p>
    <w:p w14:paraId="50514BF9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efektivně se učili a pracovali, vyhodnocovali dosažené výsledky a pokrok</w:t>
      </w:r>
    </w:p>
    <w:p w14:paraId="59DC7668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přijímali hodnocení svých výsledků a způsobu jednání i ze strany jiných lidí, adekvátně na ně reagovali, přijímali radu i kritiku</w:t>
      </w:r>
    </w:p>
    <w:p w14:paraId="79B763A5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rPr>
          <w:lang w:eastAsia="zh-CN"/>
        </w:rPr>
        <w:t>pečovali o své fyzické i duševní zdraví</w:t>
      </w:r>
    </w:p>
    <w:p w14:paraId="0B76B86A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vyjadřovali se a vystupovali v souladu se zásadami kultury projevu a chování </w:t>
      </w:r>
    </w:p>
    <w:p w14:paraId="648D7D91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porozuměli zadání úkolu nebo určili jádro problému, navrhly způsob řešení a zdůvodni jej</w:t>
      </w:r>
    </w:p>
    <w:p w14:paraId="23171352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vyhodnotili a ověřili správnost zvoleného postupu a dosažené výsledky</w:t>
      </w:r>
    </w:p>
    <w:p w14:paraId="474CFCFE" w14:textId="77777777"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volili prostředky a způsoby vhodné pro splnění jednotlivých aktivit, využívali zkušeností a vědomostí nabytých dříve</w:t>
      </w:r>
    </w:p>
    <w:p w14:paraId="6F926BB2" w14:textId="77777777" w:rsidR="00827957" w:rsidRDefault="00827957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</w:p>
    <w:p w14:paraId="5F3A7A2F" w14:textId="77777777"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Vyučovacím předmětem se prolínají průřezová témata</w:t>
      </w:r>
    </w:p>
    <w:bookmarkEnd w:id="5"/>
    <w:p w14:paraId="616E33EA" w14:textId="77777777"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Občan v demokratické společnosti</w:t>
      </w:r>
    </w:p>
    <w:p w14:paraId="5BCA85DA" w14:textId="77777777" w:rsidR="008D2B51" w:rsidRPr="008D2B51" w:rsidRDefault="008D2B51" w:rsidP="008D2B51">
      <w:pPr>
        <w:spacing w:before="120"/>
        <w:rPr>
          <w:color w:val="000000"/>
          <w:lang w:eastAsia="ar-SA"/>
        </w:rPr>
      </w:pPr>
      <w:bookmarkStart w:id="6" w:name="_Hlk517808839"/>
      <w:r w:rsidRPr="008D2B51">
        <w:rPr>
          <w:color w:val="000000"/>
          <w:lang w:eastAsia="ar-SA"/>
        </w:rPr>
        <w:t>Žáci jsou vedeni k tomu, aby</w:t>
      </w:r>
    </w:p>
    <w:bookmarkEnd w:id="6"/>
    <w:p w14:paraId="037DE0FA" w14:textId="77777777"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445E61">
        <w:rPr>
          <w:rFonts w:eastAsia="Calibri"/>
          <w:lang w:eastAsia="en-US"/>
        </w:rPr>
        <w:t>dodrž</w:t>
      </w:r>
      <w:r>
        <w:rPr>
          <w:rFonts w:eastAsia="Calibri"/>
          <w:lang w:eastAsia="en-US"/>
        </w:rPr>
        <w:t>ovali</w:t>
      </w:r>
      <w:r w:rsidRPr="00445E61">
        <w:rPr>
          <w:rFonts w:eastAsia="Calibri"/>
          <w:lang w:eastAsia="en-US"/>
        </w:rPr>
        <w:t xml:space="preserve"> pravidla, přijím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odpovědnost, jedn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s lidmi, hled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kompromisní řešení</w:t>
      </w:r>
    </w:p>
    <w:p w14:paraId="0F2C9610" w14:textId="77777777"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měli</w:t>
      </w:r>
      <w:r w:rsidRPr="00445E61">
        <w:rPr>
          <w:rFonts w:eastAsia="Calibri"/>
          <w:lang w:eastAsia="en-US"/>
        </w:rPr>
        <w:t xml:space="preserve"> vhodnou míru sebevědomí, </w:t>
      </w:r>
      <w:proofErr w:type="spellStart"/>
      <w:r w:rsidRPr="00445E61">
        <w:rPr>
          <w:rFonts w:eastAsia="Calibri"/>
          <w:lang w:eastAsia="en-US"/>
        </w:rPr>
        <w:t>sebeodpovědnosti</w:t>
      </w:r>
      <w:proofErr w:type="spellEnd"/>
      <w:r w:rsidR="00827957">
        <w:rPr>
          <w:rFonts w:eastAsia="Calibri"/>
          <w:lang w:eastAsia="en-US"/>
        </w:rPr>
        <w:t xml:space="preserve"> </w:t>
      </w:r>
      <w:r w:rsidR="00827957">
        <w:t>a schopnost morálního úsudku</w:t>
      </w:r>
    </w:p>
    <w:p w14:paraId="3C85A2FA" w14:textId="77777777"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445E61">
        <w:rPr>
          <w:rFonts w:eastAsia="Calibri"/>
          <w:lang w:eastAsia="en-US"/>
        </w:rPr>
        <w:t>uvědom</w:t>
      </w:r>
      <w:r>
        <w:rPr>
          <w:rFonts w:eastAsia="Calibri"/>
          <w:lang w:eastAsia="en-US"/>
        </w:rPr>
        <w:t>ovali</w:t>
      </w:r>
      <w:r w:rsidRPr="00445E61">
        <w:rPr>
          <w:rFonts w:eastAsia="Calibri"/>
          <w:lang w:eastAsia="en-US"/>
        </w:rPr>
        <w:t xml:space="preserve"> si zodpovědnost za vlastní životy, význam vzdělání pro život</w:t>
      </w:r>
    </w:p>
    <w:p w14:paraId="6DCA2F61" w14:textId="77777777" w:rsidR="00445E61" w:rsidRPr="00827957" w:rsidRDefault="00445E61" w:rsidP="004373A5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827957">
        <w:rPr>
          <w:rFonts w:eastAsia="Calibri"/>
          <w:lang w:eastAsia="en-US"/>
        </w:rPr>
        <w:t xml:space="preserve">si </w:t>
      </w:r>
      <w:r w:rsidRPr="00827957">
        <w:rPr>
          <w:rFonts w:eastAsia="Calibri"/>
          <w:szCs w:val="22"/>
          <w:lang w:eastAsia="en-US"/>
        </w:rPr>
        <w:t>uvědomovali důležitost prevence</w:t>
      </w:r>
      <w:r w:rsidR="00827957" w:rsidRPr="00827957">
        <w:rPr>
          <w:rFonts w:eastAsia="Calibri"/>
          <w:szCs w:val="22"/>
          <w:lang w:eastAsia="en-US"/>
        </w:rPr>
        <w:t xml:space="preserve">, </w:t>
      </w:r>
      <w:r w:rsidRPr="00827957">
        <w:rPr>
          <w:rFonts w:eastAsia="Calibri"/>
          <w:szCs w:val="22"/>
          <w:lang w:eastAsia="en-US"/>
        </w:rPr>
        <w:t>pozn</w:t>
      </w:r>
      <w:r w:rsidR="00A712E3" w:rsidRPr="00827957">
        <w:rPr>
          <w:rFonts w:eastAsia="Calibri"/>
          <w:szCs w:val="22"/>
          <w:lang w:eastAsia="en-US"/>
        </w:rPr>
        <w:t>ávali</w:t>
      </w:r>
      <w:r w:rsidRPr="00827957">
        <w:rPr>
          <w:rFonts w:eastAsia="Calibri"/>
          <w:szCs w:val="22"/>
          <w:lang w:eastAsia="en-US"/>
        </w:rPr>
        <w:t xml:space="preserve"> problematiku závislostí</w:t>
      </w:r>
    </w:p>
    <w:p w14:paraId="00887EEC" w14:textId="77777777" w:rsidR="008D2B51" w:rsidRPr="008D2B51" w:rsidRDefault="008D2B51" w:rsidP="00A712E3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životní prostředí</w:t>
      </w:r>
    </w:p>
    <w:p w14:paraId="0F79DFC1" w14:textId="77777777"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14:paraId="5189B58C" w14:textId="77777777" w:rsidR="00A712E3" w:rsidRPr="00A712E3" w:rsidRDefault="008D2B51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samostatně a aktivně poznávali </w:t>
      </w:r>
      <w:r w:rsidR="00A712E3" w:rsidRPr="003F2603">
        <w:rPr>
          <w:bCs/>
        </w:rPr>
        <w:t>svět a lépe mu rozum</w:t>
      </w:r>
      <w:r w:rsidR="00A712E3">
        <w:rPr>
          <w:bCs/>
        </w:rPr>
        <w:t>ěli</w:t>
      </w:r>
    </w:p>
    <w:p w14:paraId="2B069750" w14:textId="77777777"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3F2603">
        <w:rPr>
          <w:bCs/>
        </w:rPr>
        <w:t>cháp</w:t>
      </w:r>
      <w:r>
        <w:rPr>
          <w:bCs/>
        </w:rPr>
        <w:t>ali</w:t>
      </w:r>
      <w:r w:rsidRPr="003F2603">
        <w:rPr>
          <w:bCs/>
        </w:rPr>
        <w:t xml:space="preserve"> význam životního prostředí pro člověka</w:t>
      </w:r>
    </w:p>
    <w:p w14:paraId="36E792F5" w14:textId="77777777"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3F2603">
        <w:rPr>
          <w:bCs/>
        </w:rPr>
        <w:t>db</w:t>
      </w:r>
      <w:r>
        <w:rPr>
          <w:bCs/>
        </w:rPr>
        <w:t>ali</w:t>
      </w:r>
      <w:r w:rsidRPr="003F2603">
        <w:rPr>
          <w:bCs/>
        </w:rPr>
        <w:t xml:space="preserve"> na ochranu a bezpečnost zdraví při práci,</w:t>
      </w:r>
      <w:r>
        <w:rPr>
          <w:bCs/>
        </w:rPr>
        <w:t xml:space="preserve"> na </w:t>
      </w:r>
      <w:r w:rsidRPr="003F2603">
        <w:rPr>
          <w:bCs/>
        </w:rPr>
        <w:t>zdravý životní styl</w:t>
      </w:r>
    </w:p>
    <w:p w14:paraId="6CFD9200" w14:textId="77777777" w:rsidR="008D2B51" w:rsidRPr="00827957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rPr>
          <w:bCs/>
        </w:rPr>
        <w:t>dodržovali a znali základy hygieny</w:t>
      </w:r>
    </w:p>
    <w:p w14:paraId="56D6F166" w14:textId="77777777" w:rsidR="00827957" w:rsidRPr="008D2B51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proofErr w:type="gramStart"/>
      <w:r>
        <w:rPr>
          <w:lang w:eastAsia="zh-CN"/>
        </w:rPr>
        <w:t>dodržovali  zásady</w:t>
      </w:r>
      <w:proofErr w:type="gramEnd"/>
      <w:r>
        <w:rPr>
          <w:lang w:eastAsia="zh-CN"/>
        </w:rPr>
        <w:t xml:space="preserve"> bezpečného pobytu v různých přírodních prostředích při jakékoli pohybové činnosti, a to bez jakýchkoliv zásahů do ekologické rovnováhy těchto prostředí </w:t>
      </w:r>
    </w:p>
    <w:p w14:paraId="0EF7C95F" w14:textId="77777777"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svět práce</w:t>
      </w:r>
    </w:p>
    <w:p w14:paraId="52F509E4" w14:textId="77777777"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 xml:space="preserve">Žáci jsou vedeni k tomu, aby </w:t>
      </w:r>
    </w:p>
    <w:p w14:paraId="1D895B81" w14:textId="77777777"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 w:rsidRPr="003F2603">
        <w:rPr>
          <w:bCs/>
        </w:rPr>
        <w:t>využ</w:t>
      </w:r>
      <w:r>
        <w:rPr>
          <w:bCs/>
        </w:rPr>
        <w:t>ívali</w:t>
      </w:r>
      <w:r w:rsidRPr="003F2603">
        <w:rPr>
          <w:bCs/>
        </w:rPr>
        <w:t xml:space="preserve"> tělesn</w:t>
      </w:r>
      <w:r>
        <w:rPr>
          <w:bCs/>
        </w:rPr>
        <w:t>á</w:t>
      </w:r>
      <w:r w:rsidRPr="003F2603">
        <w:rPr>
          <w:bCs/>
        </w:rPr>
        <w:t xml:space="preserve"> cvičení k regeneraci tělesných a duševních sil</w:t>
      </w:r>
    </w:p>
    <w:p w14:paraId="39881804" w14:textId="77777777"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 w:rsidRPr="003F2603">
        <w:rPr>
          <w:bCs/>
        </w:rPr>
        <w:t>posil</w:t>
      </w:r>
      <w:r>
        <w:rPr>
          <w:bCs/>
        </w:rPr>
        <w:t>ovali</w:t>
      </w:r>
      <w:r w:rsidRPr="003F2603">
        <w:rPr>
          <w:bCs/>
        </w:rPr>
        <w:t xml:space="preserve"> kompetence k pracovnímu uplatnění</w:t>
      </w:r>
    </w:p>
    <w:p w14:paraId="350E151D" w14:textId="77777777"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>
        <w:rPr>
          <w:bCs/>
        </w:rPr>
        <w:t xml:space="preserve">byli </w:t>
      </w:r>
      <w:r w:rsidRPr="003F2603">
        <w:rPr>
          <w:bCs/>
        </w:rPr>
        <w:t>motiv</w:t>
      </w:r>
      <w:r>
        <w:rPr>
          <w:bCs/>
        </w:rPr>
        <w:t>ováni</w:t>
      </w:r>
      <w:r w:rsidRPr="003F2603">
        <w:rPr>
          <w:bCs/>
        </w:rPr>
        <w:t xml:space="preserve"> k aktivnímu pracovnímu životu a úspěšné kariéře</w:t>
      </w:r>
    </w:p>
    <w:p w14:paraId="784CD432" w14:textId="77777777"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>
        <w:rPr>
          <w:bCs/>
        </w:rPr>
        <w:t>pohybovou aktivitou rozvíjeli pozitivní vlastnosti osobnosti</w:t>
      </w:r>
    </w:p>
    <w:p w14:paraId="36757A20" w14:textId="455EECB7" w:rsidR="008D2B51" w:rsidRPr="008D2B51" w:rsidRDefault="00FE5D4B" w:rsidP="00A712E3">
      <w:pPr>
        <w:keepNext/>
        <w:spacing w:before="120"/>
        <w:jc w:val="left"/>
        <w:rPr>
          <w:u w:val="single"/>
        </w:rPr>
      </w:pPr>
      <w:r>
        <w:rPr>
          <w:u w:val="single"/>
        </w:rPr>
        <w:lastRenderedPageBreak/>
        <w:t>Člověk a digitální svět</w:t>
      </w:r>
    </w:p>
    <w:p w14:paraId="53DAF01F" w14:textId="77777777"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14:paraId="113AAE94" w14:textId="77777777"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rozvíjeli schopnost vyhledávat informace a pracovat s</w:t>
      </w:r>
      <w:r w:rsidR="00A0379C">
        <w:t> </w:t>
      </w:r>
      <w:r w:rsidRPr="008D2B51">
        <w:t>nimi</w:t>
      </w:r>
    </w:p>
    <w:p w14:paraId="13482B07" w14:textId="2118C0E3" w:rsidR="00A0379C" w:rsidRDefault="00A0379C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si uvědomovali funkci médií, reklamy a propagačních prostředků a orientovali se v</w:t>
      </w:r>
      <w:r w:rsidR="00FE5D4B">
        <w:t> </w:t>
      </w:r>
      <w:r>
        <w:t>ní</w:t>
      </w:r>
    </w:p>
    <w:p w14:paraId="7F2B4D84" w14:textId="4DAC8D98" w:rsidR="00FE5D4B" w:rsidRDefault="00FE5D4B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 xml:space="preserve">soustavně rozvíjeli své </w:t>
      </w:r>
      <w:r w:rsidRPr="003448B8">
        <w:t>dovednost</w:t>
      </w:r>
      <w:r>
        <w:t>i</w:t>
      </w:r>
      <w:r w:rsidRPr="003448B8">
        <w:t xml:space="preserve"> od ovládání základních digitálních zařízení až po tvorbu digitálního obsahu, práci s daty a efektivní komunikaci online</w:t>
      </w:r>
    </w:p>
    <w:p w14:paraId="03257952" w14:textId="5C1D2F2D" w:rsidR="00FE5D4B" w:rsidRDefault="00FE5D4B" w:rsidP="00FE5D4B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využíva</w:t>
      </w:r>
      <w:r>
        <w:t>li</w:t>
      </w:r>
      <w:r>
        <w:t xml:space="preserve"> digitální technologie, které jsou vhodné pro tělesnou výchovu – zaznamenávání průběhu pohybu, měření pohybových výkonů, orientaci v terénu, organizaci a propagaci pohybových aktivit jako běžné součásti motivace k pohybu a péče o zdraví</w:t>
      </w:r>
    </w:p>
    <w:p w14:paraId="011125D1" w14:textId="77777777" w:rsidR="00FE5D4B" w:rsidRPr="008D2B51" w:rsidRDefault="00FE5D4B" w:rsidP="00FE5D4B">
      <w:pPr>
        <w:ind w:left="352"/>
        <w:jc w:val="left"/>
      </w:pPr>
    </w:p>
    <w:p w14:paraId="52A7550D" w14:textId="77777777"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7" w:name="_Hlk517809230"/>
      <w:bookmarkStart w:id="8" w:name="_Hlk517802084"/>
      <w:r w:rsidRPr="008D2B51">
        <w:rPr>
          <w:b/>
          <w:bCs/>
        </w:rPr>
        <w:t>Vy</w:t>
      </w:r>
      <w:r w:rsidR="007C605A">
        <w:rPr>
          <w:b/>
          <w:bCs/>
        </w:rPr>
        <w:t>učovací předmět je úzce spjat s</w:t>
      </w:r>
    </w:p>
    <w:bookmarkEnd w:id="7"/>
    <w:p w14:paraId="7876C5AF" w14:textId="77777777"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občanskou naukou</w:t>
      </w:r>
    </w:p>
    <w:p w14:paraId="7F8AD556" w14:textId="77777777" w:rsidR="008D2B51" w:rsidRDefault="008E68BA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b</w:t>
      </w:r>
      <w:r w:rsidR="008D2B51" w:rsidRPr="008D2B51">
        <w:t>iologi</w:t>
      </w:r>
      <w:r>
        <w:t>í</w:t>
      </w:r>
      <w:r w:rsidR="008D2B51" w:rsidRPr="008D2B51">
        <w:t xml:space="preserve"> a ekologi</w:t>
      </w:r>
      <w:r>
        <w:t>í</w:t>
      </w:r>
    </w:p>
    <w:p w14:paraId="0C2753BC" w14:textId="77777777" w:rsidR="00827957" w:rsidRPr="008D2B51" w:rsidRDefault="00827957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fyzikou</w:t>
      </w:r>
    </w:p>
    <w:p w14:paraId="5BC400C7" w14:textId="77777777" w:rsidR="00A712E3" w:rsidRDefault="00A712E3" w:rsidP="00A712E3">
      <w:pPr>
        <w:widowControl w:val="0"/>
        <w:suppressAutoHyphens/>
        <w:spacing w:before="240" w:after="120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br w:type="page"/>
      </w:r>
    </w:p>
    <w:p w14:paraId="095EB5F4" w14:textId="77777777" w:rsidR="00A712E3" w:rsidRPr="00D1464C" w:rsidRDefault="00A712E3" w:rsidP="00A712E3">
      <w:pPr>
        <w:rPr>
          <w:b/>
          <w:sz w:val="26"/>
          <w:szCs w:val="26"/>
        </w:rPr>
      </w:pPr>
      <w:r w:rsidRPr="00D1464C">
        <w:rPr>
          <w:b/>
          <w:sz w:val="26"/>
          <w:szCs w:val="26"/>
        </w:rPr>
        <w:lastRenderedPageBreak/>
        <w:t>Rámcový rozpis učiva</w:t>
      </w:r>
    </w:p>
    <w:p w14:paraId="1176F516" w14:textId="77777777" w:rsidR="00A712E3" w:rsidRDefault="00A712E3" w:rsidP="00A712E3"/>
    <w:p w14:paraId="1BA4FD40" w14:textId="77777777" w:rsidR="00A712E3" w:rsidRDefault="00A712E3" w:rsidP="00A712E3">
      <w:r>
        <w:t>Tělesná výchova – 1. ročník – 2 hodiny týdně – 6</w:t>
      </w:r>
      <w:r w:rsidR="00A55655">
        <w:t>8</w:t>
      </w:r>
      <w:r>
        <w:t xml:space="preserve"> vyučovacích hodin</w:t>
      </w:r>
    </w:p>
    <w:p w14:paraId="239432D4" w14:textId="77777777" w:rsidR="00A712E3" w:rsidRDefault="00A712E3" w:rsidP="00A712E3"/>
    <w:tbl>
      <w:tblPr>
        <w:tblW w:w="8784" w:type="dxa"/>
        <w:tblLook w:val="0000" w:firstRow="0" w:lastRow="0" w:firstColumn="0" w:lastColumn="0" w:noHBand="0" w:noVBand="0"/>
      </w:tblPr>
      <w:tblGrid>
        <w:gridCol w:w="4219"/>
        <w:gridCol w:w="4565"/>
      </w:tblGrid>
      <w:tr w:rsidR="00A712E3" w:rsidRPr="00A712E3" w14:paraId="0335CBCE" w14:textId="77777777" w:rsidTr="0067445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B9CC" w14:textId="77777777"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A853A" w14:textId="77777777"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14:paraId="5107CBEF" w14:textId="77777777" w:rsidTr="0067445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D8471F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14:paraId="212D4D54" w14:textId="77777777"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volí sportovní vybavení odpovídající příslušné činnosti a okolním podmínkám</w:t>
            </w:r>
          </w:p>
          <w:p w14:paraId="61FC4A8F" w14:textId="77777777"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komunikuje při pohybových </w:t>
            </w:r>
            <w:proofErr w:type="gramStart"/>
            <w:r w:rsidRPr="00A712E3">
              <w:rPr>
                <w:rFonts w:eastAsia="Lucida Sans Unicode"/>
                <w:kern w:val="2"/>
              </w:rPr>
              <w:t>činnostech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zapojí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se do organizace </w:t>
            </w:r>
            <w:proofErr w:type="gramStart"/>
            <w:r w:rsidRPr="00A712E3">
              <w:rPr>
                <w:rFonts w:eastAsia="Lucida Sans Unicode"/>
                <w:kern w:val="2"/>
              </w:rPr>
              <w:t>soutěží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používá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odbornou terminologii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14:paraId="26C52EE3" w14:textId="77777777"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dokáže rozhodovat, zapisovat výkony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75A47342" w14:textId="77777777"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40E69F0A" w14:textId="77777777"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dokáže vyhledat potřebné informace z oblasti zdraví a 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6A702A68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6C17C792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rozvíjet svalovou sílu, rychlost, vytrvalost, obratnost a pohyblivost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67502C8A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připravit prostředky k plánovaným pohybovým činnostem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09C997C2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sestaví soubory zdravotně zaměřených cvičení, cvičení pro tělesnou a duševní relaxaci</w:t>
            </w:r>
          </w:p>
          <w:p w14:paraId="15CF96FD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ovládá kompenzační cvičení k regeneraci tělesných a duševních sil</w:t>
            </w:r>
          </w:p>
          <w:p w14:paraId="57E03383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uplatňovat techniku a základy taktiky v základních a vybraných sportovních odvětvích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250CFE" w14:textId="77777777" w:rsidR="00A712E3" w:rsidRPr="00A712E3" w:rsidRDefault="00A712E3" w:rsidP="00A712E3">
            <w:pPr>
              <w:widowControl w:val="0"/>
              <w:suppressAutoHyphens/>
              <w:spacing w:before="120"/>
              <w:ind w:left="142" w:hanging="142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14:paraId="5B705565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výstroj, výzbroj, údržba</w:t>
            </w:r>
          </w:p>
          <w:p w14:paraId="7F88FDD2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14:paraId="457E6457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hygiena a bezpečnost při TV</w:t>
            </w:r>
          </w:p>
          <w:p w14:paraId="1CDC2B9C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vhodné oblečení cvičební úbor a </w:t>
            </w:r>
            <w:proofErr w:type="gramStart"/>
            <w:r w:rsidRPr="00A712E3">
              <w:rPr>
                <w:rFonts w:eastAsia="Lucida Sans Unicode"/>
                <w:kern w:val="2"/>
              </w:rPr>
              <w:t>obutí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záchrana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a </w:t>
            </w:r>
            <w:proofErr w:type="gramStart"/>
            <w:r w:rsidRPr="00A712E3">
              <w:rPr>
                <w:rFonts w:eastAsia="Lucida Sans Unicode"/>
                <w:kern w:val="2"/>
              </w:rPr>
              <w:t>dopomoc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zásady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chování a jednání v různém </w:t>
            </w:r>
            <w:proofErr w:type="gramStart"/>
            <w:r w:rsidRPr="00A712E3">
              <w:rPr>
                <w:rFonts w:eastAsia="Lucida Sans Unicode"/>
                <w:kern w:val="2"/>
              </w:rPr>
              <w:t>prostředí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regenerace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a </w:t>
            </w:r>
            <w:proofErr w:type="gramStart"/>
            <w:r w:rsidRPr="00A712E3">
              <w:rPr>
                <w:rFonts w:eastAsia="Lucida Sans Unicode"/>
                <w:kern w:val="2"/>
              </w:rPr>
              <w:t>kompenzace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vliv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alkoholu, drog, mimoškolní TV aktivity </w:t>
            </w:r>
          </w:p>
          <w:p w14:paraId="4581B685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14:paraId="1C43E4A9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odborné názvosloví, komunikace</w:t>
            </w:r>
          </w:p>
          <w:p w14:paraId="73A7E0C9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14:paraId="0A678478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pohybové </w:t>
            </w: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>testy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měření</w:t>
            </w:r>
            <w:proofErr w:type="gramEnd"/>
            <w:r w:rsidRPr="00A712E3">
              <w:rPr>
                <w:rFonts w:eastAsia="Lucida Sans Unicode"/>
                <w:color w:val="000000"/>
                <w:kern w:val="2"/>
              </w:rPr>
              <w:t xml:space="preserve"> výkonů</w:t>
            </w:r>
          </w:p>
          <w:p w14:paraId="4051B667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prostředky ke zvyšování síly, rychlosti, vytrvalosti a obratnosti</w:t>
            </w:r>
          </w:p>
          <w:p w14:paraId="19CF59D9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</w:t>
            </w:r>
          </w:p>
          <w:p w14:paraId="42B697CC" w14:textId="77777777"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14:paraId="71EA4F43" w14:textId="77777777"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14:paraId="44EFBB98" w14:textId="77777777"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14:paraId="3BFC929B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14:paraId="63911CB9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pořadová, všestranně rozvíjející, kondiční, koordinační, kompenzační, relaxační aj</w:t>
            </w:r>
            <w:r w:rsidRPr="00A712E3">
              <w:rPr>
                <w:rFonts w:eastAsia="Lucida Sans Unicode"/>
                <w:i/>
                <w:color w:val="000000"/>
                <w:kern w:val="2"/>
              </w:rPr>
              <w:t xml:space="preserve">. </w:t>
            </w:r>
            <w:r w:rsidRPr="00A712E3">
              <w:rPr>
                <w:rFonts w:eastAsia="Lucida Sans Unicode"/>
                <w:i/>
                <w:iCs/>
                <w:color w:val="000000"/>
                <w:kern w:val="2"/>
              </w:rPr>
              <w:t>jako součást všech tematických celků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 </w:t>
            </w:r>
          </w:p>
        </w:tc>
      </w:tr>
      <w:tr w:rsidR="00A712E3" w:rsidRPr="00A712E3" w14:paraId="68940B5A" w14:textId="77777777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276ACA" w14:textId="77777777"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0A388E7E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36BF39B6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6115CEF6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dosahuje přiměřené atletické výkonnosti v jednotlivých disciplinách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1CB19706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techniku skoku vysokého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63FB8AFB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sílu, vytrvalost, ohebnost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440FBC2A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uplatňuje zásady bezpečnosti při pohybových aktivitách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B27033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14:paraId="1A871F4F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 xml:space="preserve">běhy 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</w:t>
              </w:r>
              <w:proofErr w:type="gramEnd"/>
              <w:r w:rsidRPr="00A712E3">
                <w:rPr>
                  <w:rFonts w:eastAsia="Lucida Sans Unicode"/>
                  <w:color w:val="000000"/>
                  <w:kern w:val="2"/>
                </w:rPr>
                <w:t xml:space="preserve">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>, 100 m, 1 </w:t>
            </w: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>500m</w:t>
            </w:r>
            <w:proofErr w:type="gramEnd"/>
          </w:p>
          <w:p w14:paraId="4CC8D7D0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</w:t>
            </w:r>
          </w:p>
          <w:p w14:paraId="500C36A8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daleký, skok vysoký  </w:t>
            </w:r>
          </w:p>
          <w:p w14:paraId="7F999AAD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14:paraId="42CFE246" w14:textId="77777777" w:rsidR="00A712E3" w:rsidRPr="00A712E3" w:rsidRDefault="00A712E3" w:rsidP="00A712E3">
            <w:pPr>
              <w:widowControl w:val="0"/>
              <w:suppressAutoHyphens/>
              <w:ind w:left="57"/>
              <w:jc w:val="left"/>
              <w:rPr>
                <w:rFonts w:eastAsia="Lucida Sans Unicode"/>
                <w:bCs/>
                <w:color w:val="000000"/>
                <w:kern w:val="2"/>
              </w:rPr>
            </w:pPr>
          </w:p>
          <w:p w14:paraId="3C2861FC" w14:textId="77777777" w:rsidR="00A712E3" w:rsidRPr="00A712E3" w:rsidRDefault="00A712E3" w:rsidP="00A712E3">
            <w:pPr>
              <w:widowControl w:val="0"/>
              <w:suppressAutoHyphens/>
              <w:ind w:left="57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7443D01E" w14:textId="77777777"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14:paraId="00A0ACEA" w14:textId="77777777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8470A9" w14:textId="77777777"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7DE2CB9F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pohyb na hřišti s míčem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00AA96DD" w14:textId="77777777"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2B6A58C1" w14:textId="77777777"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v duchu fair-play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29DBADFF" w14:textId="77777777"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participuje na týmových herních </w:t>
            </w:r>
            <w:r w:rsidRPr="00A712E3">
              <w:rPr>
                <w:rFonts w:eastAsia="Lucida Sans Unicode"/>
                <w:color w:val="000000"/>
                <w:kern w:val="2"/>
              </w:rPr>
              <w:lastRenderedPageBreak/>
              <w:t>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6BAED25C" w14:textId="77777777"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C8F6E4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lastRenderedPageBreak/>
              <w:t>3. Pohybové hry</w:t>
            </w:r>
          </w:p>
          <w:p w14:paraId="34B4546F" w14:textId="77777777"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14:paraId="0517E45E" w14:textId="77777777"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14:paraId="29F5C354" w14:textId="77777777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163A6A" w14:textId="77777777"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02CBD133" w14:textId="77777777"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vysvětlí význam sebeobrany, zásady a pravidla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60254497" w14:textId="77777777"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používá základní obranu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10C539C1" w14:textId="77777777"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rozlišit jednání fair play od nesportovního jednání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79454839" w14:textId="77777777"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dokáže zjistit úroveň pohyblivosti, ukazatele své tělesné zdatnosti a korigovat si pohybový režim ve shodě se zjištěnými údaji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F0ABDD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Úpoly</w:t>
            </w:r>
          </w:p>
          <w:p w14:paraId="38FE328C" w14:textId="77777777"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základní sebeobrana</w:t>
            </w:r>
          </w:p>
          <w:p w14:paraId="0AE6090B" w14:textId="77777777"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pády</w:t>
            </w:r>
          </w:p>
          <w:p w14:paraId="35F598DA" w14:textId="77777777"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14:paraId="26ACAFE1" w14:textId="77777777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534914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14:paraId="1A275CC2" w14:textId="77777777"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osvojí si pohybové dovednosti a 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731E45CE" w14:textId="77777777"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6B68ED0A" w14:textId="77777777"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335A868E" w14:textId="77777777"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pozná chybně a správně prováděné činnosti, umí analyzovat a zhodnotit kvalitu pohybové činnosti nebo výkonu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E8BB0C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5. Volejbal</w:t>
            </w:r>
          </w:p>
          <w:p w14:paraId="255C7D73" w14:textId="77777777"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odbití vrchem, spodem, podání, přihrávky, </w:t>
            </w:r>
          </w:p>
          <w:p w14:paraId="68456031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14:paraId="48883994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pohybové hry ve dvojicích, trojicích,  </w:t>
            </w:r>
          </w:p>
          <w:p w14:paraId="2D15AD52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357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družstvech</w:t>
            </w:r>
          </w:p>
          <w:p w14:paraId="33A6F25D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14:paraId="6A6B3325" w14:textId="77777777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E41943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4EAA06F7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6BDA1396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282E43E0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11EEAEE3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0CB7EB06" w14:textId="77777777"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06BFED45" w14:textId="77777777"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používá odbornou terminologii a komunikuje při jednotlivých činnostech</w:t>
            </w:r>
          </w:p>
          <w:p w14:paraId="0BFE2A5D" w14:textId="77777777"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kompenzační cvičení k regeneraci tělesných a duševních sil</w:t>
            </w:r>
          </w:p>
          <w:p w14:paraId="30ABF167" w14:textId="77777777"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je schopen sladit pohyb s hudbou, umí sestavit pohybové vazby a vytvořit pohybovou sestavu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58B80F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6. Gymnastika a tance </w:t>
            </w:r>
          </w:p>
          <w:p w14:paraId="199A07C5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14:paraId="4528CEC2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14:paraId="4990B92D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</w:t>
            </w:r>
          </w:p>
          <w:p w14:paraId="501CBEE0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pilates</w:t>
            </w:r>
          </w:p>
          <w:p w14:paraId="79D374CF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rovnovážná cvičení</w:t>
            </w:r>
          </w:p>
          <w:p w14:paraId="40351672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spacing w:after="200" w:line="276" w:lineRule="auto"/>
              <w:contextualSpacing/>
              <w:jc w:val="left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A712E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motorické testy</w:t>
            </w:r>
          </w:p>
          <w:p w14:paraId="4FAAE6F5" w14:textId="77777777"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14:paraId="37613925" w14:textId="77777777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961318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14:paraId="716754D6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242E7CC5" w14:textId="77777777"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techniku pohybu s míčkem a holí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2675621E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0041D67E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dovede rozlišit jednání fair play od nesportovního jednání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CE5F16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 xml:space="preserve">7. </w:t>
            </w: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Florbal</w:t>
            </w:r>
          </w:p>
          <w:p w14:paraId="2022BB7E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14:paraId="6F7F933B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14:paraId="0C40430F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kern w:val="2"/>
              </w:rPr>
              <w:t>pohybové hry – sportovní hry v tělocvičně i na hřišti</w:t>
            </w:r>
          </w:p>
          <w:p w14:paraId="18595D69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14:paraId="1AF522C5" w14:textId="77777777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DA1C88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14:paraId="758549F2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1572C021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pohyb s míčem na hřišti, přihrávky, střelbu na koš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6E416529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 kolektivu, týmu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5DD2D86B" w14:textId="77777777" w:rsidR="00A712E3" w:rsidRPr="00A712E3" w:rsidRDefault="00A712E3" w:rsidP="001D683E">
            <w:pPr>
              <w:widowControl w:val="0"/>
              <w:numPr>
                <w:ilvl w:val="0"/>
                <w:numId w:val="2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hraje fair-play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C56AE4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 xml:space="preserve">8. </w:t>
            </w: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Basketbal</w:t>
            </w:r>
          </w:p>
          <w:p w14:paraId="3CA2ADDB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14:paraId="47F47C4E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  <w:p w14:paraId="09519CB3" w14:textId="77777777"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14:paraId="0742D644" w14:textId="77777777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43ABB1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441E941F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údery na adapteru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64253589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0283C587" w14:textId="77777777" w:rsidR="00A712E3" w:rsidRPr="00A712E3" w:rsidRDefault="00A712E3" w:rsidP="001D683E">
            <w:pPr>
              <w:widowControl w:val="0"/>
              <w:numPr>
                <w:ilvl w:val="0"/>
                <w:numId w:val="2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osvojí si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3D9015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9. Tenis</w:t>
            </w:r>
          </w:p>
          <w:p w14:paraId="18CD266A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14:paraId="11475E24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14:paraId="79F3564E" w14:textId="77777777"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14:paraId="17CF4C60" w14:textId="77777777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229FC8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0D589486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b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má možnost absolvovat </w:t>
            </w:r>
            <w:r w:rsidRPr="00A712E3">
              <w:rPr>
                <w:rFonts w:eastAsia="Lucida Sans Unicode"/>
                <w:bCs/>
                <w:iCs/>
                <w:color w:val="000000"/>
                <w:kern w:val="2"/>
              </w:rPr>
              <w:t>LVK (týdenní kurz)</w:t>
            </w:r>
          </w:p>
          <w:p w14:paraId="1A469C7E" w14:textId="77777777" w:rsidR="00A712E3" w:rsidRPr="00A712E3" w:rsidRDefault="00A712E3" w:rsidP="001D683E">
            <w:pPr>
              <w:widowControl w:val="0"/>
              <w:numPr>
                <w:ilvl w:val="0"/>
                <w:numId w:val="2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volí sportovní vybavení (výstroj a výzbroj) odpovídající příslušné činnosti a okolním podmínkám (klimatickým, zařízení, hygieně, bezpečnosti) a dovede je udržovat a ošetřovat </w:t>
            </w:r>
          </w:p>
          <w:p w14:paraId="21EE5003" w14:textId="77777777" w:rsidR="00A712E3" w:rsidRPr="00A712E3" w:rsidRDefault="00A712E3" w:rsidP="001D683E">
            <w:pPr>
              <w:widowControl w:val="0"/>
              <w:numPr>
                <w:ilvl w:val="0"/>
                <w:numId w:val="2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dodržuje BOZP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804C72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10. Lyžování a snowboard (v rámci LVK)</w:t>
            </w:r>
          </w:p>
          <w:p w14:paraId="2B018496" w14:textId="77777777"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základy sjezdového lyžování (zatáčení, </w:t>
            </w:r>
          </w:p>
          <w:p w14:paraId="744839CB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zastavování, sjíždění i přes terénní nerovnosti) </w:t>
            </w:r>
          </w:p>
          <w:p w14:paraId="11DE0FA5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základy běžeckého lyžování </w:t>
            </w:r>
          </w:p>
          <w:p w14:paraId="0F0AD9D4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chování při pobytu v horském prostředí </w:t>
            </w:r>
          </w:p>
          <w:p w14:paraId="2E5345ED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základy snowboardingu</w:t>
            </w:r>
          </w:p>
          <w:p w14:paraId="4BAE5982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(zatáčení, zastavení, sjíždění i přes terénní </w:t>
            </w:r>
          </w:p>
          <w:p w14:paraId="7AACA3D8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nerovnosti)</w:t>
            </w:r>
          </w:p>
          <w:p w14:paraId="4C168A95" w14:textId="77777777"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</w:tbl>
    <w:p w14:paraId="06B1B4FA" w14:textId="77777777" w:rsidR="00A712E3" w:rsidRDefault="00A712E3" w:rsidP="00A712E3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6A7893D7" w14:textId="77777777" w:rsidR="00A712E3" w:rsidRDefault="00A712E3" w:rsidP="00A712E3">
      <w:r>
        <w:lastRenderedPageBreak/>
        <w:t>Tělesná výchova – 2. ročník – 2 hodiny týdně – 6</w:t>
      </w:r>
      <w:r w:rsidR="00A55655">
        <w:t>8</w:t>
      </w:r>
      <w:r>
        <w:t xml:space="preserve"> vyučovacích hodin</w:t>
      </w:r>
    </w:p>
    <w:p w14:paraId="2ECC81B6" w14:textId="77777777" w:rsidR="00A712E3" w:rsidRDefault="00A712E3" w:rsidP="00A712E3"/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14:paraId="07FF5034" w14:textId="77777777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8FE74" w14:textId="77777777"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9216" w14:textId="77777777"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14:paraId="6D717E89" w14:textId="77777777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B4982E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14:paraId="733F0CE0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54DDEA5B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60747DFF" w14:textId="77777777" w:rsidR="00A712E3" w:rsidRPr="00A712E3" w:rsidRDefault="00A712E3" w:rsidP="001D683E">
            <w:pPr>
              <w:widowControl w:val="0"/>
              <w:numPr>
                <w:ilvl w:val="0"/>
                <w:numId w:val="3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701290C7" w14:textId="77777777" w:rsidR="00A712E3" w:rsidRPr="00A712E3" w:rsidRDefault="00A712E3" w:rsidP="001D683E">
            <w:pPr>
              <w:widowControl w:val="0"/>
              <w:numPr>
                <w:ilvl w:val="0"/>
                <w:numId w:val="3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je schopen zhodnotit své pohybové možnosti a dosahovat osobního výkonu z nabídky pohybových aktivit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4906C6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14:paraId="7395A3BB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význam pohybu pro zdraví </w:t>
            </w:r>
          </w:p>
          <w:p w14:paraId="4EB739EA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hygiena a bezpečnost při TV </w:t>
            </w:r>
          </w:p>
          <w:p w14:paraId="66359EF2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>vhodné oblečení cvičební úbor a obutí</w:t>
            </w:r>
          </w:p>
          <w:p w14:paraId="321F9B0F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 xml:space="preserve">záchrana a 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 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alkoholu, drog, mimoškolní TV aktivity </w:t>
            </w:r>
          </w:p>
          <w:p w14:paraId="018C4C92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14:paraId="7E622067" w14:textId="77777777"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14:paraId="1582056F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14:paraId="381735A3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pořadová, všestranně rozvíjející, kondiční, koordinační, kompenzační, relaxační aj. jako součást všech tematických celků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 </w:t>
            </w:r>
          </w:p>
        </w:tc>
      </w:tr>
      <w:tr w:rsidR="00A712E3" w:rsidRPr="00A712E3" w14:paraId="2D1B0717" w14:textId="77777777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10432F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28EE2DD4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5460E9FE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24FD9628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vytrvalost, běžeckou rychlost a výbušnou sílu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2F76510D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základy skoku vysokého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6910355D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obratnost, vytrvalost, sílu, techniku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DC223A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14:paraId="7119E50E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 xml:space="preserve">běhy 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</w:t>
              </w:r>
              <w:proofErr w:type="gramEnd"/>
              <w:r w:rsidRPr="00A712E3">
                <w:rPr>
                  <w:rFonts w:eastAsia="Lucida Sans Unicode"/>
                  <w:color w:val="000000"/>
                  <w:kern w:val="2"/>
                </w:rPr>
                <w:t xml:space="preserve">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100 m</w:t>
              </w:r>
            </w:smartTag>
          </w:p>
          <w:p w14:paraId="09755010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748D2098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  </w:t>
            </w:r>
          </w:p>
          <w:p w14:paraId="65285C8E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14:paraId="58739ECF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skok vysoký – technika, FLOP</w:t>
            </w:r>
          </w:p>
          <w:p w14:paraId="66A04244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běh 1 500m</w:t>
            </w:r>
          </w:p>
        </w:tc>
      </w:tr>
      <w:tr w:rsidR="00A712E3" w:rsidRPr="00A712E3" w14:paraId="639246C1" w14:textId="77777777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EBD5C6" w14:textId="77777777"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7274CD4A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05F49137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vztah ke kolektivu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12739744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podporuje týmové herní činnosti</w:t>
            </w:r>
          </w:p>
          <w:p w14:paraId="777ECC97" w14:textId="77777777" w:rsidR="00A712E3" w:rsidRPr="00A712E3" w:rsidRDefault="00A712E3" w:rsidP="001D683E">
            <w:pPr>
              <w:widowControl w:val="0"/>
              <w:numPr>
                <w:ilvl w:val="0"/>
                <w:numId w:val="3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567BA23B" w14:textId="77777777"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participuje na týmových herních 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600BA87E" w14:textId="77777777" w:rsidR="00A712E3" w:rsidRPr="00A712E3" w:rsidRDefault="00A712E3" w:rsidP="001D683E">
            <w:pPr>
              <w:widowControl w:val="0"/>
              <w:numPr>
                <w:ilvl w:val="0"/>
                <w:numId w:val="3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4BDBAA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Pohybové hry</w:t>
            </w:r>
          </w:p>
          <w:p w14:paraId="0B36E632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14:paraId="5429D30C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14:paraId="63BB7406" w14:textId="77777777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B13A51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14:paraId="13173E53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</w:t>
            </w:r>
            <w:r w:rsidRPr="00A712E3">
              <w:rPr>
                <w:rFonts w:eastAsia="Lucida Sans Unicode"/>
                <w:kern w:val="2"/>
              </w:rPr>
              <w:t xml:space="preserve">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7DBEA43B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15AF6079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rychlost a 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0414D14F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AE84E3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14:paraId="1B2CD35B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odbití vrchem, spodem</w:t>
            </w:r>
          </w:p>
          <w:p w14:paraId="21B50A33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podání vrchem, spodem</w:t>
            </w:r>
          </w:p>
          <w:p w14:paraId="39550C96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přihrávky</w:t>
            </w:r>
          </w:p>
          <w:p w14:paraId="0ED0A9F7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14:paraId="7615298A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14:paraId="24E797E8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14:paraId="670F4DF8" w14:textId="77777777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5EF4BB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3ADF68A6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</w:t>
            </w:r>
            <w:r w:rsidRPr="00A712E3">
              <w:rPr>
                <w:rFonts w:eastAsia="Lucida Sans Unicode"/>
                <w:kern w:val="2"/>
              </w:rPr>
              <w:t xml:space="preserve">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14:paraId="27BE836B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52C474EA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55C61511" w14:textId="77777777" w:rsidR="00A712E3" w:rsidRPr="00A712E3" w:rsidRDefault="00A712E3" w:rsidP="001D683E">
            <w:pPr>
              <w:keepNext/>
              <w:widowControl w:val="0"/>
              <w:numPr>
                <w:ilvl w:val="0"/>
                <w:numId w:val="31"/>
              </w:numPr>
              <w:suppressAutoHyphens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2B2301C5" w14:textId="77777777"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7907BF2D" w14:textId="77777777"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připraví nářadí k jednotlivým činnostem</w:t>
            </w:r>
          </w:p>
          <w:p w14:paraId="393E0EAB" w14:textId="77777777"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zvolí vhodná cvičení ke korekci svého zdravotního oslabení a dokáže rozlišit vhodné a nevhodné pohybové činnosti vzhledem k poruše svého zdraví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C59090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lastRenderedPageBreak/>
              <w:t xml:space="preserve">5. Gymnastika a tance </w:t>
            </w:r>
          </w:p>
          <w:p w14:paraId="6247A101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14:paraId="70F88225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14:paraId="08A5BD08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14:paraId="59518B7C" w14:textId="77777777"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lastRenderedPageBreak/>
              <w:t>cvičení s hudbou, pilatek, aerobic</w:t>
            </w:r>
          </w:p>
          <w:p w14:paraId="2860FB00" w14:textId="77777777" w:rsidR="00A712E3" w:rsidRPr="00A712E3" w:rsidRDefault="00A712E3" w:rsidP="001D683E">
            <w:pPr>
              <w:widowControl w:val="0"/>
              <w:numPr>
                <w:ilvl w:val="0"/>
                <w:numId w:val="32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rovnovážná cvičení</w:t>
            </w:r>
          </w:p>
          <w:p w14:paraId="2B89F882" w14:textId="77777777" w:rsidR="00A712E3" w:rsidRPr="00A712E3" w:rsidRDefault="00A712E3" w:rsidP="001D683E">
            <w:pPr>
              <w:widowControl w:val="0"/>
              <w:numPr>
                <w:ilvl w:val="0"/>
                <w:numId w:val="32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motorické testy</w:t>
            </w:r>
          </w:p>
        </w:tc>
      </w:tr>
      <w:tr w:rsidR="00A712E3" w:rsidRPr="00A712E3" w14:paraId="2C5B980F" w14:textId="77777777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2F0C84" w14:textId="77777777"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14:paraId="15001399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3EFCA0C9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hru na hřišti, střelbu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B10E71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14:paraId="2F83F392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14:paraId="7423FEE1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14:paraId="23F5EB96" w14:textId="77777777" w:rsidR="00A712E3" w:rsidRPr="00A712E3" w:rsidRDefault="00A712E3" w:rsidP="001D683E">
            <w:pPr>
              <w:widowControl w:val="0"/>
              <w:numPr>
                <w:ilvl w:val="0"/>
                <w:numId w:val="35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vedení míčku, základy kombinace, turnaje</w:t>
            </w:r>
          </w:p>
        </w:tc>
      </w:tr>
      <w:tr w:rsidR="00A712E3" w:rsidRPr="00A712E3" w14:paraId="74E0777F" w14:textId="77777777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E544A0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14:paraId="06868B6A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729F1A73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na hřišti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5CC6AFC7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dribling, střelbu, dvojtakt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4D5244D3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 kolektivu, týmu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274331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14:paraId="4549A842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14:paraId="35C8D6AD" w14:textId="77777777" w:rsidR="00A712E3" w:rsidRPr="00A712E3" w:rsidRDefault="00A712E3" w:rsidP="001D683E">
            <w:pPr>
              <w:widowControl w:val="0"/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</w:tc>
      </w:tr>
      <w:tr w:rsidR="00A712E3" w:rsidRPr="00A712E3" w14:paraId="13EFE9BE" w14:textId="77777777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553C5E" w14:textId="77777777"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7AF9DE74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údery na adapteru,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5ED7EF17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FC3560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8. Tenis</w:t>
            </w:r>
          </w:p>
          <w:p w14:paraId="12986C8F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14:paraId="7C8964C4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14:paraId="3DEBA399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14:paraId="515C8219" w14:textId="77777777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E6EA99" w14:textId="77777777"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36C2E1D9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má možnost absolvovat týdenní sportovně-turistický kurz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6D5F1BD2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chová se v přírodě ekologicky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74BB26E5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manipulaci na raftu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4AD016B4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bezpečnost v lanovém centru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2C03C671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orientuje se s mapou a buzolou</w:t>
            </w:r>
          </w:p>
          <w:p w14:paraId="27E0A8BB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základy plaveckého způsobu prsa, kraul</w:t>
            </w:r>
          </w:p>
          <w:p w14:paraId="70B5D2F1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0A6A4C8F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07B7BB" w14:textId="77777777" w:rsidR="00A712E3" w:rsidRPr="00A712E3" w:rsidRDefault="00A712E3" w:rsidP="00A712E3">
            <w:pPr>
              <w:widowControl w:val="0"/>
              <w:suppressAutoHyphens/>
              <w:ind w:left="317" w:hanging="317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9. Turistika a sporty v přírodě (v rámci sportovně-turistického kurzu)</w:t>
            </w:r>
          </w:p>
          <w:p w14:paraId="62205A19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orientace v krajině</w:t>
            </w:r>
          </w:p>
          <w:p w14:paraId="0E2D50C5" w14:textId="77777777"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lanové centrum</w:t>
            </w:r>
          </w:p>
          <w:p w14:paraId="7B804751" w14:textId="77777777"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rafty, golf, koloběžky, aquapark</w:t>
            </w:r>
          </w:p>
          <w:p w14:paraId="033CDFA5" w14:textId="77777777" w:rsidR="00A712E3" w:rsidRPr="00A712E3" w:rsidRDefault="00A712E3" w:rsidP="00A712E3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</w:p>
        </w:tc>
      </w:tr>
    </w:tbl>
    <w:p w14:paraId="64F7EC06" w14:textId="77777777" w:rsidR="00A712E3" w:rsidRDefault="00A712E3" w:rsidP="00A712E3">
      <w:pPr>
        <w:widowControl w:val="0"/>
        <w:suppressAutoHyphens/>
        <w:spacing w:before="360" w:after="120"/>
        <w:jc w:val="left"/>
      </w:pPr>
      <w:r>
        <w:br w:type="page"/>
      </w:r>
    </w:p>
    <w:p w14:paraId="16268517" w14:textId="77777777" w:rsidR="00A712E3" w:rsidRDefault="00A712E3" w:rsidP="00517A7F">
      <w:r>
        <w:lastRenderedPageBreak/>
        <w:t xml:space="preserve">Tělesná výchova – </w:t>
      </w:r>
      <w:r w:rsidR="00517A7F">
        <w:t>3</w:t>
      </w:r>
      <w:r>
        <w:t>. ročník – 2 hodiny týdně – 6</w:t>
      </w:r>
      <w:r w:rsidR="00A55655">
        <w:t>2</w:t>
      </w:r>
      <w:r>
        <w:t xml:space="preserve"> vyučovacích hodin</w:t>
      </w:r>
    </w:p>
    <w:p w14:paraId="5ECC6DD7" w14:textId="77777777" w:rsidR="00517A7F" w:rsidRDefault="00517A7F" w:rsidP="00517A7F"/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14:paraId="4ECB5D6E" w14:textId="77777777" w:rsidTr="00517A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AA91" w14:textId="77777777"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783B" w14:textId="77777777"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14:paraId="78EC2E0F" w14:textId="77777777" w:rsidTr="00517A7F">
        <w:tc>
          <w:tcPr>
            <w:tcW w:w="42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CC1150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14:paraId="31C1076D" w14:textId="77777777"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5546A0A9" w14:textId="77777777"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118E58DA" w14:textId="77777777"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1CF3546D" w14:textId="77777777"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zná pojem kompenzační cvičení a dokáže jednotlivé cviky použít</w:t>
            </w:r>
          </w:p>
          <w:p w14:paraId="3DFA9A09" w14:textId="77777777"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vyhodnotí své možnosti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F42D33" w14:textId="77777777" w:rsidR="00A712E3" w:rsidRPr="00A712E3" w:rsidRDefault="00A712E3" w:rsidP="00A712E3">
            <w:pPr>
              <w:widowControl w:val="0"/>
              <w:suppressAutoHyphens/>
              <w:spacing w:before="120"/>
              <w:ind w:left="176" w:hanging="142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14:paraId="1F76E6E1" w14:textId="77777777"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14:paraId="2F84080D" w14:textId="77777777"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hygiena a bezpečnost při TV</w:t>
            </w:r>
          </w:p>
          <w:p w14:paraId="7735AB0B" w14:textId="77777777"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>vhodné oblečení cvičební úbor a obutí</w:t>
            </w:r>
          </w:p>
          <w:p w14:paraId="60EFBA68" w14:textId="77777777"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 xml:space="preserve">záchrana a 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 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alkoholu, drog, mimoškolní TV aktivity </w:t>
            </w:r>
          </w:p>
          <w:p w14:paraId="67CF19E5" w14:textId="77777777"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14:paraId="0F215889" w14:textId="77777777"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14:paraId="0D4E3A4B" w14:textId="77777777" w:rsidR="00A712E3" w:rsidRPr="00A712E3" w:rsidRDefault="00A712E3" w:rsidP="00A712E3">
            <w:pPr>
              <w:widowControl w:val="0"/>
              <w:suppressAutoHyphens/>
              <w:ind w:left="175" w:hanging="142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14:paraId="0D1EFD68" w14:textId="77777777"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pořadová, všestranně rozvíjející, kondiční, koordinační, kompenzační, relaxační aj. 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jako součást všech tematických celků </w:t>
            </w:r>
          </w:p>
        </w:tc>
      </w:tr>
      <w:tr w:rsidR="00A712E3" w:rsidRPr="00A712E3" w14:paraId="177D3B83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AFE6E5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523992F7" w14:textId="77777777"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 a 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05C7FB48" w14:textId="77777777"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vytrvalost, běžeckou rychlost a výbušnou sílu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63FF9BB2" w14:textId="77777777"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zásady sportovního tréninku</w:t>
            </w:r>
          </w:p>
          <w:p w14:paraId="6004F1C0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skok vysoký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38BB36C8" w14:textId="77777777"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vytrvalosti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315CF1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14:paraId="5DC74B90" w14:textId="77777777"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běhy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>, 100 m, 1 500m</w:t>
            </w:r>
          </w:p>
          <w:p w14:paraId="41AAAE21" w14:textId="77777777"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4BE6EC9F" w14:textId="77777777"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daleký, skok vysoký </w:t>
            </w:r>
          </w:p>
          <w:p w14:paraId="75107849" w14:textId="77777777"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14:paraId="13E37146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14:paraId="1419C6F3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60C318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2D293388" w14:textId="77777777"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20AAAAA5" w14:textId="77777777"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hru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4E61454C" w14:textId="77777777"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v duchu fair play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04AC47C9" w14:textId="77777777"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participuje na týmových herních 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604A8EF5" w14:textId="77777777"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5B3BE6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Pohybové hry</w:t>
            </w:r>
          </w:p>
          <w:p w14:paraId="7215B9CC" w14:textId="77777777"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14:paraId="4685BFBE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14:paraId="3C20EA60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F21379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14:paraId="50E1CF77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zdokonaluje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14:paraId="01E0DF27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2ADD8342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rychlost a 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0F013547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65950C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14:paraId="2013C64D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odbití vrchem, spodem</w:t>
            </w:r>
          </w:p>
          <w:p w14:paraId="31AB42C1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podání vrchem, spodem</w:t>
            </w:r>
          </w:p>
          <w:p w14:paraId="122CA43B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přihrávky</w:t>
            </w:r>
          </w:p>
          <w:p w14:paraId="55A53529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14:paraId="3DF55BE8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14:paraId="08D3B059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14:paraId="5826DA24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CC2683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14:paraId="13EE4DED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14:paraId="38304AE0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2FB53BAF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56BF66EA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07DBFDA5" w14:textId="77777777"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1D9E663B" w14:textId="77777777"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cvičení s hudbou</w:t>
            </w:r>
          </w:p>
          <w:p w14:paraId="60C49D41" w14:textId="77777777"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pozná úroveň své tělesné zdatnosti, chybně a správně prováděné činnosti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D1ACD0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lastRenderedPageBreak/>
              <w:t xml:space="preserve">5. Gymnastika a tance </w:t>
            </w:r>
          </w:p>
          <w:p w14:paraId="13DF9E7A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14:paraId="04CF6BFE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14:paraId="246E8F32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14:paraId="4078332D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hudbou, pilates, aerobic</w:t>
            </w:r>
          </w:p>
          <w:p w14:paraId="5E502029" w14:textId="77777777"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rovnovážná cvičení</w:t>
            </w:r>
          </w:p>
          <w:p w14:paraId="42EEA46E" w14:textId="77777777"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 xml:space="preserve">motorické testy </w:t>
            </w:r>
          </w:p>
        </w:tc>
      </w:tr>
      <w:tr w:rsidR="00A712E3" w:rsidRPr="00A712E3" w14:paraId="180D466A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8B6A2C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kern w:val="2"/>
              </w:rPr>
            </w:pPr>
          </w:p>
          <w:p w14:paraId="307504AF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14417A3B" w14:textId="77777777"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pohyb po hřišti, střelbu, přihrávky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2EFAD5F1" w14:textId="77777777"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volí si taktiku hry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EE5457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14:paraId="3D268CFC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14:paraId="0AFB714C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14:paraId="6B362A9A" w14:textId="77777777" w:rsidR="00A712E3" w:rsidRPr="00A712E3" w:rsidRDefault="00A712E3" w:rsidP="001D683E">
            <w:pPr>
              <w:widowControl w:val="0"/>
              <w:numPr>
                <w:ilvl w:val="0"/>
                <w:numId w:val="43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vedení míčku, základy kombinace, turnaje</w:t>
            </w:r>
          </w:p>
        </w:tc>
      </w:tr>
      <w:tr w:rsidR="00A712E3" w:rsidRPr="00A712E3" w14:paraId="01D6DED4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531CB6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14:paraId="1F81418B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3CBC39A7" w14:textId="77777777"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 kolektivu, týmu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FC9270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14:paraId="438A9333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14:paraId="363DF46E" w14:textId="77777777" w:rsidR="00A712E3" w:rsidRPr="00A712E3" w:rsidRDefault="00A712E3" w:rsidP="001D683E">
            <w:pPr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</w:tc>
      </w:tr>
      <w:tr w:rsidR="00A712E3" w:rsidRPr="00A712E3" w14:paraId="3446EB69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2F2DB4" w14:textId="77777777" w:rsidR="00A712E3" w:rsidRPr="00A712E3" w:rsidRDefault="00A712E3" w:rsidP="00A712E3">
            <w:pPr>
              <w:widowControl w:val="0"/>
              <w:suppressAutoHyphens/>
              <w:ind w:left="33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4BF91F32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základní údery na adapteru,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2F2E929D" w14:textId="77777777" w:rsidR="00A712E3" w:rsidRPr="00A712E3" w:rsidRDefault="00A712E3" w:rsidP="001D683E">
            <w:pPr>
              <w:widowControl w:val="0"/>
              <w:numPr>
                <w:ilvl w:val="0"/>
                <w:numId w:val="42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základní hru.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B5585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 xml:space="preserve">8. Tenis, </w:t>
            </w:r>
            <w:proofErr w:type="spellStart"/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petanque</w:t>
            </w:r>
            <w:proofErr w:type="spellEnd"/>
          </w:p>
          <w:p w14:paraId="35CCA9E8" w14:textId="77777777"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14:paraId="079EF3EA" w14:textId="77777777"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14:paraId="7800082F" w14:textId="77777777"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pravidla hry</w:t>
            </w:r>
          </w:p>
        </w:tc>
      </w:tr>
    </w:tbl>
    <w:p w14:paraId="1FC1EA32" w14:textId="77777777" w:rsidR="00517A7F" w:rsidRDefault="00517A7F" w:rsidP="00A712E3">
      <w:pPr>
        <w:widowControl w:val="0"/>
        <w:suppressAutoHyphens/>
        <w:spacing w:before="360" w:after="120"/>
        <w:jc w:val="left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br w:type="page"/>
      </w:r>
    </w:p>
    <w:p w14:paraId="6D424BD7" w14:textId="77777777" w:rsidR="00A712E3" w:rsidRPr="00A712E3" w:rsidRDefault="00517A7F" w:rsidP="00A712E3">
      <w:pPr>
        <w:widowControl w:val="0"/>
        <w:suppressAutoHyphens/>
        <w:spacing w:before="360" w:after="120"/>
        <w:jc w:val="left"/>
        <w:rPr>
          <w:rFonts w:eastAsia="Lucida Sans Unicode"/>
          <w:kern w:val="2"/>
          <w:szCs w:val="20"/>
        </w:rPr>
      </w:pPr>
      <w:r>
        <w:lastRenderedPageBreak/>
        <w:t xml:space="preserve">Tělesná výchova – 4. ročník – 2 hodiny týdně – </w:t>
      </w:r>
      <w:r w:rsidR="00A55655">
        <w:t>58</w:t>
      </w:r>
      <w:r>
        <w:t xml:space="preserve"> vyučovacích hodin</w:t>
      </w:r>
    </w:p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14:paraId="1A486F2C" w14:textId="77777777" w:rsidTr="00517A7F">
        <w:trPr>
          <w:trHeight w:val="39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4627B" w14:textId="77777777"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2C766" w14:textId="77777777"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14:paraId="4A17CFF7" w14:textId="77777777" w:rsidTr="00517A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DD99AA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14:paraId="3B5CEED1" w14:textId="77777777"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77429C84" w14:textId="77777777"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517B76ED" w14:textId="77777777"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  <w:szCs w:val="20"/>
              </w:rPr>
              <w:t xml:space="preserve"> </w:t>
            </w:r>
          </w:p>
          <w:p w14:paraId="088E4F6C" w14:textId="77777777"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  <w:szCs w:val="20"/>
              </w:rPr>
              <w:t>dokáže komunikovat o jednotlivých pohybových činnostech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89963C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14:paraId="775557E1" w14:textId="77777777"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14:paraId="20195C02" w14:textId="77777777"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hygiena a bezpečnost při TV </w:t>
            </w:r>
          </w:p>
          <w:p w14:paraId="07EB8994" w14:textId="77777777"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 xml:space="preserve">vhodné oblečení cvičební úbor a 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obutí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záchrana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 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 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alkoholu, drog, mimoškolní TV aktivity </w:t>
            </w:r>
          </w:p>
          <w:p w14:paraId="7209A5DD" w14:textId="77777777"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14:paraId="772D0AD7" w14:textId="77777777"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14:paraId="1605C82E" w14:textId="77777777" w:rsidR="00A712E3" w:rsidRPr="00A712E3" w:rsidRDefault="00A712E3" w:rsidP="00A712E3">
            <w:pPr>
              <w:widowControl w:val="0"/>
              <w:suppressAutoHyphens/>
              <w:ind w:left="175" w:hanging="175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14:paraId="76DD39BD" w14:textId="77777777" w:rsid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pořadová, všestranně rozvíjející, kondiční, koordinační, kompenzační, relaxační aj. 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jako součást všech tematických celků </w:t>
            </w:r>
          </w:p>
          <w:p w14:paraId="1FFD0E3C" w14:textId="77777777"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iCs/>
                <w:color w:val="000000"/>
                <w:kern w:val="2"/>
              </w:rPr>
            </w:pPr>
          </w:p>
        </w:tc>
      </w:tr>
      <w:tr w:rsidR="00A712E3" w:rsidRPr="00A712E3" w14:paraId="74AC1D76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20B1A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14:paraId="13C0AC28" w14:textId="77777777"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opakuje, zdokonaluje techniku běhů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6199277D" w14:textId="77777777"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sílu, rychlost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8CBFA6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14:paraId="71A129F4" w14:textId="77777777"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běhy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100 m</w:t>
              </w:r>
            </w:smartTag>
          </w:p>
          <w:p w14:paraId="4ED36FFF" w14:textId="77777777"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207C7B4E" w14:textId="77777777"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  </w:t>
            </w:r>
          </w:p>
          <w:p w14:paraId="629327DD" w14:textId="77777777" w:rsidR="00A712E3" w:rsidRPr="00517A7F" w:rsidRDefault="00A712E3" w:rsidP="001D683E">
            <w:pPr>
              <w:widowControl w:val="0"/>
              <w:numPr>
                <w:ilvl w:val="0"/>
                <w:numId w:val="52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14:paraId="426D42E5" w14:textId="77777777"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14:paraId="151FAB61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322A5" w14:textId="77777777"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14:paraId="4F84C146" w14:textId="77777777"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32F77026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základní hru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9633DA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Házená</w:t>
            </w:r>
          </w:p>
          <w:p w14:paraId="7250080F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zdokonalování základních herních dovedností, střelba ve výskoku, blok</w:t>
            </w:r>
          </w:p>
          <w:p w14:paraId="03522DCD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souhra v útoku a v obraně</w:t>
            </w:r>
          </w:p>
          <w:p w14:paraId="02B3B8D0" w14:textId="77777777" w:rsidR="00A712E3" w:rsidRPr="00517A7F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  <w:p w14:paraId="43C5C4E7" w14:textId="77777777"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14:paraId="259AC74A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FE75C9" w14:textId="77777777"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14:paraId="0EF9A026" w14:textId="77777777"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</w:t>
            </w:r>
            <w:r w:rsidRPr="00A712E3">
              <w:rPr>
                <w:rFonts w:eastAsia="Lucida Sans Unicode"/>
                <w:kern w:val="2"/>
              </w:rPr>
              <w:t xml:space="preserve">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14:paraId="19819CA9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speciálně rychlost a 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1C63C47B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na hřišti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3A75684B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ovládá pravidla hry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452ED545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rozhoduje a zapisuje stav utkání, pomáhá s organizací soutěží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8919B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14:paraId="33B6C379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procvičování herních dovedností</w:t>
            </w:r>
          </w:p>
          <w:p w14:paraId="0575BC79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smeč, blok</w:t>
            </w:r>
          </w:p>
          <w:p w14:paraId="10CC1453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14:paraId="003467A2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14:paraId="75785D28" w14:textId="77777777" w:rsidR="00A712E3" w:rsidRPr="00A712E3" w:rsidRDefault="00A712E3" w:rsidP="001D683E">
            <w:pPr>
              <w:widowControl w:val="0"/>
              <w:numPr>
                <w:ilvl w:val="0"/>
                <w:numId w:val="5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14:paraId="7A1FA026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DC1835" w14:textId="77777777"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3F99772E" w14:textId="77777777"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rozvíjí </w:t>
            </w:r>
            <w:r w:rsidRPr="00A712E3">
              <w:rPr>
                <w:rFonts w:eastAsia="Lucida Sans Unicode"/>
                <w:color w:val="000000"/>
                <w:kern w:val="2"/>
              </w:rPr>
              <w:t>obratnost</w:t>
            </w:r>
            <w:r w:rsidRPr="00A712E3">
              <w:rPr>
                <w:rFonts w:eastAsia="Lucida Sans Unicode"/>
                <w:kern w:val="2"/>
              </w:rPr>
              <w:t>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14:paraId="7D7DF5F3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64516E1A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22F9BAFB" w14:textId="77777777"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6186F95C" w14:textId="77777777"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121937E2" w14:textId="77777777"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zvládá cvičení ze zdravotně tělesné výchovy a dokáže je použít</w:t>
            </w:r>
          </w:p>
          <w:p w14:paraId="6C819D6F" w14:textId="77777777"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zjišťuje úroveň své tělesné zdatnosti a svalové nerovnováhy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819E57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5. Gymnastika a tance </w:t>
            </w:r>
          </w:p>
          <w:p w14:paraId="5EA4428D" w14:textId="77777777"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14:paraId="5E99F7FB" w14:textId="77777777"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14:paraId="53CB5371" w14:textId="77777777"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hudbou, pilatek, aerobic</w:t>
            </w:r>
          </w:p>
          <w:p w14:paraId="3A4CE82C" w14:textId="77777777"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příprava na přijímací zkoušky</w:t>
            </w:r>
          </w:p>
          <w:p w14:paraId="3373BCD2" w14:textId="77777777"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kompenzační cvičení, relaxace</w:t>
            </w:r>
          </w:p>
        </w:tc>
      </w:tr>
      <w:tr w:rsidR="00A712E3" w:rsidRPr="00A712E3" w14:paraId="65DB608C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4FC62C" w14:textId="77777777"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51723CE8" w14:textId="77777777"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naučené dovednosti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26976F98" w14:textId="77777777"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fair-play, ovládá hru</w:t>
            </w:r>
          </w:p>
          <w:p w14:paraId="1AA0CF7F" w14:textId="77777777" w:rsid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ovládá pravidla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14:paraId="2644F43C" w14:textId="77777777"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5A6502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14:paraId="2CE1D4F2" w14:textId="77777777"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herní kombinace</w:t>
            </w:r>
          </w:p>
          <w:p w14:paraId="6EB30BDF" w14:textId="77777777" w:rsidR="00A712E3" w:rsidRPr="00A712E3" w:rsidRDefault="00A712E3" w:rsidP="001D683E">
            <w:pPr>
              <w:widowControl w:val="0"/>
              <w:numPr>
                <w:ilvl w:val="0"/>
                <w:numId w:val="5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</w:t>
            </w:r>
          </w:p>
        </w:tc>
      </w:tr>
      <w:tr w:rsidR="00A712E3" w:rsidRPr="00A712E3" w14:paraId="403D1951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13C27D" w14:textId="77777777" w:rsidR="00A712E3" w:rsidRPr="00A712E3" w:rsidRDefault="00A712E3" w:rsidP="00A712E3">
            <w:pPr>
              <w:keepNext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0D18F0E8" w14:textId="77777777"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zvládá </w:t>
            </w:r>
            <w:r w:rsidRPr="00A712E3">
              <w:rPr>
                <w:rFonts w:eastAsia="Lucida Sans Unicode"/>
                <w:color w:val="000000"/>
                <w:kern w:val="2"/>
              </w:rPr>
              <w:t>základní</w:t>
            </w:r>
            <w:r w:rsidRPr="00A712E3">
              <w:rPr>
                <w:rFonts w:eastAsia="Lucida Sans Unicode"/>
                <w:kern w:val="2"/>
              </w:rPr>
              <w:t xml:space="preserve"> hru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10DEB04D" w14:textId="77777777"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využívá naučených dovedností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4A1E4068" w14:textId="77777777"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hraje podle pravidel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14:paraId="0599A5BC" w14:textId="77777777"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techniku i taktiku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77C980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14:paraId="787A3A25" w14:textId="77777777"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14:paraId="04158705" w14:textId="77777777" w:rsidR="00A712E3" w:rsidRPr="00517A7F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  <w:p w14:paraId="48E97BBF" w14:textId="77777777"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14:paraId="00B322B8" w14:textId="77777777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047B" w14:textId="77777777"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14:paraId="5915A42B" w14:textId="77777777"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hru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FC63" w14:textId="77777777"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8. Tenis</w:t>
            </w:r>
          </w:p>
          <w:p w14:paraId="1AAA28A0" w14:textId="77777777"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14:paraId="0CE5409E" w14:textId="77777777" w:rsidR="00A712E3" w:rsidRPr="00517A7F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14:paraId="51ECB39B" w14:textId="77777777"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</w:tr>
    </w:tbl>
    <w:p w14:paraId="7347A569" w14:textId="77777777" w:rsidR="00A712E3" w:rsidRPr="00A712E3" w:rsidRDefault="00A712E3" w:rsidP="00A712E3">
      <w:pPr>
        <w:widowControl w:val="0"/>
        <w:suppressAutoHyphens/>
        <w:jc w:val="left"/>
        <w:rPr>
          <w:rFonts w:eastAsia="Lucida Sans Unicode"/>
          <w:kern w:val="2"/>
        </w:rPr>
      </w:pPr>
    </w:p>
    <w:p w14:paraId="1EA1B2AC" w14:textId="77777777" w:rsidR="00FC1786" w:rsidRPr="008D2B51" w:rsidRDefault="00FC1786" w:rsidP="00A712E3">
      <w:pPr>
        <w:jc w:val="left"/>
      </w:pPr>
    </w:p>
    <w:bookmarkEnd w:id="0"/>
    <w:bookmarkEnd w:id="8"/>
    <w:p w14:paraId="3C50235C" w14:textId="77777777" w:rsidR="00070EFA" w:rsidRPr="0094367D" w:rsidRDefault="00070EFA" w:rsidP="00517A7F">
      <w:pPr>
        <w:jc w:val="left"/>
      </w:pPr>
    </w:p>
    <w:sectPr w:rsidR="00070EFA" w:rsidRPr="0094367D" w:rsidSect="0067445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134" w:left="1701" w:header="850" w:footer="567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E2704" w14:textId="77777777" w:rsidR="00A16CBA" w:rsidRDefault="00A16CBA">
      <w:r>
        <w:separator/>
      </w:r>
    </w:p>
    <w:p w14:paraId="571BB7B2" w14:textId="77777777" w:rsidR="00A16CBA" w:rsidRDefault="00A16CBA"/>
  </w:endnote>
  <w:endnote w:type="continuationSeparator" w:id="0">
    <w:p w14:paraId="3A09C5DD" w14:textId="77777777" w:rsidR="00A16CBA" w:rsidRDefault="00A16CBA">
      <w:r>
        <w:continuationSeparator/>
      </w:r>
    </w:p>
    <w:p w14:paraId="23F88621" w14:textId="77777777" w:rsidR="00A16CBA" w:rsidRDefault="00A16C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C2FBC" w14:textId="77777777" w:rsidR="004373A5" w:rsidRDefault="00EC7241">
    <w:pPr>
      <w:pStyle w:val="Zpat"/>
      <w:jc w:val="center"/>
    </w:pPr>
    <w:r>
      <w:fldChar w:fldCharType="begin"/>
    </w:r>
    <w:r w:rsidR="004373A5">
      <w:instrText>PAGE   \* MERGEFORMAT</w:instrText>
    </w:r>
    <w:r>
      <w:fldChar w:fldCharType="separate"/>
    </w:r>
    <w:r w:rsidR="00A55655" w:rsidRPr="00A55655">
      <w:rPr>
        <w:noProof/>
        <w:lang w:val="cs-CZ"/>
      </w:rPr>
      <w:t>68</w:t>
    </w:r>
    <w:r>
      <w:fldChar w:fldCharType="end"/>
    </w:r>
  </w:p>
  <w:p w14:paraId="4C90317D" w14:textId="77777777" w:rsidR="004373A5" w:rsidRDefault="004373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75433" w14:textId="77777777" w:rsidR="004373A5" w:rsidRDefault="00EC7241">
    <w:pPr>
      <w:pStyle w:val="Zpat"/>
      <w:jc w:val="center"/>
    </w:pPr>
    <w:r>
      <w:fldChar w:fldCharType="begin"/>
    </w:r>
    <w:r w:rsidR="004373A5">
      <w:instrText xml:space="preserve"> PAGE   \* MERGEFORMAT </w:instrText>
    </w:r>
    <w:r>
      <w:fldChar w:fldCharType="separate"/>
    </w:r>
    <w:r w:rsidR="004373A5">
      <w:rPr>
        <w:noProof/>
      </w:rPr>
      <w:t>11</w:t>
    </w:r>
    <w:r>
      <w:fldChar w:fldCharType="end"/>
    </w:r>
  </w:p>
  <w:p w14:paraId="73D5DEFF" w14:textId="77777777" w:rsidR="004373A5" w:rsidRDefault="00437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93CDA" w14:textId="77777777" w:rsidR="00A16CBA" w:rsidRDefault="00A16CBA">
      <w:r>
        <w:separator/>
      </w:r>
    </w:p>
    <w:p w14:paraId="06C0699D" w14:textId="77777777" w:rsidR="00A16CBA" w:rsidRDefault="00A16CBA"/>
  </w:footnote>
  <w:footnote w:type="continuationSeparator" w:id="0">
    <w:p w14:paraId="0B995DF4" w14:textId="77777777" w:rsidR="00A16CBA" w:rsidRDefault="00A16CBA">
      <w:r>
        <w:continuationSeparator/>
      </w:r>
    </w:p>
    <w:p w14:paraId="15B6052D" w14:textId="77777777" w:rsidR="00A16CBA" w:rsidRDefault="00A16C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007AD" w14:textId="77777777" w:rsidR="004373A5" w:rsidRDefault="004373A5" w:rsidP="006743C5">
    <w:pPr>
      <w:pStyle w:val="Zhlav"/>
      <w:tabs>
        <w:tab w:val="clear" w:pos="4536"/>
        <w:tab w:val="clear" w:pos="9072"/>
        <w:tab w:val="right" w:pos="8647"/>
      </w:tabs>
      <w:ind w:right="-2"/>
      <w:jc w:val="left"/>
    </w:pPr>
    <w:bookmarkStart w:id="9" w:name="_Hlk517808421"/>
    <w:bookmarkStart w:id="10" w:name="_Hlk517808422"/>
    <w:bookmarkStart w:id="11" w:name="_Hlk517808423"/>
    <w:bookmarkStart w:id="12" w:name="_Hlk517808424"/>
    <w:r>
      <w:t>ŠVP – Obchodní akademie</w:t>
    </w:r>
    <w:r>
      <w:tab/>
      <w:t xml:space="preserve">Učební osnovy </w:t>
    </w:r>
    <w:bookmarkEnd w:id="9"/>
    <w:bookmarkEnd w:id="10"/>
    <w:bookmarkEnd w:id="11"/>
    <w:bookmarkEnd w:id="12"/>
    <w:r>
      <w:t>Tělesná výchova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88ED2" w14:textId="77777777" w:rsidR="004373A5" w:rsidRDefault="004373A5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2F76C81"/>
    <w:multiLevelType w:val="hybridMultilevel"/>
    <w:tmpl w:val="9A54FD40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C7BB5"/>
    <w:multiLevelType w:val="hybridMultilevel"/>
    <w:tmpl w:val="F160953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5E9630B"/>
    <w:multiLevelType w:val="hybridMultilevel"/>
    <w:tmpl w:val="CEE6CF2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66D37BC"/>
    <w:multiLevelType w:val="hybridMultilevel"/>
    <w:tmpl w:val="DB3E586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6935D07"/>
    <w:multiLevelType w:val="hybridMultilevel"/>
    <w:tmpl w:val="34A88AB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9180E53"/>
    <w:multiLevelType w:val="hybridMultilevel"/>
    <w:tmpl w:val="5F6ACED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BF20789"/>
    <w:multiLevelType w:val="hybridMultilevel"/>
    <w:tmpl w:val="68F286C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D5E12F5"/>
    <w:multiLevelType w:val="hybridMultilevel"/>
    <w:tmpl w:val="CE145E7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ED10B41"/>
    <w:multiLevelType w:val="hybridMultilevel"/>
    <w:tmpl w:val="EE38744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3386C98"/>
    <w:multiLevelType w:val="hybridMultilevel"/>
    <w:tmpl w:val="BE66CB1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4982EE7"/>
    <w:multiLevelType w:val="hybridMultilevel"/>
    <w:tmpl w:val="5CD6183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ED3400B"/>
    <w:multiLevelType w:val="hybridMultilevel"/>
    <w:tmpl w:val="5CB0402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9F1570"/>
    <w:multiLevelType w:val="hybridMultilevel"/>
    <w:tmpl w:val="20D4EB0A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71E683A"/>
    <w:multiLevelType w:val="hybridMultilevel"/>
    <w:tmpl w:val="75EAFA1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7BB76D7"/>
    <w:multiLevelType w:val="hybridMultilevel"/>
    <w:tmpl w:val="B6B49F8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7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C741393"/>
    <w:multiLevelType w:val="hybridMultilevel"/>
    <w:tmpl w:val="661A629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D24124"/>
    <w:multiLevelType w:val="hybridMultilevel"/>
    <w:tmpl w:val="B380AC98"/>
    <w:lvl w:ilvl="0" w:tplc="CE8C5468">
      <w:start w:val="11"/>
      <w:numFmt w:val="bullet"/>
      <w:lvlText w:val="-"/>
      <w:lvlJc w:val="left"/>
      <w:pPr>
        <w:tabs>
          <w:tab w:val="num" w:pos="393"/>
        </w:tabs>
        <w:ind w:left="390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40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41" w15:restartNumberingAfterBreak="0">
    <w:nsid w:val="2F4F2AB7"/>
    <w:multiLevelType w:val="hybridMultilevel"/>
    <w:tmpl w:val="BDCE409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4D1656E"/>
    <w:multiLevelType w:val="hybridMultilevel"/>
    <w:tmpl w:val="2924D56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5D8534D"/>
    <w:multiLevelType w:val="multilevel"/>
    <w:tmpl w:val="FC54DD86"/>
    <w:lvl w:ilvl="0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9035C1D"/>
    <w:multiLevelType w:val="hybridMultilevel"/>
    <w:tmpl w:val="42C2682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99D59E9"/>
    <w:multiLevelType w:val="hybridMultilevel"/>
    <w:tmpl w:val="B4468920"/>
    <w:lvl w:ilvl="0" w:tplc="B9BC10CA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A4DA2C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6E3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B22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8A4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909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EC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D457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6AD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4D199B"/>
    <w:multiLevelType w:val="hybridMultilevel"/>
    <w:tmpl w:val="70B41DD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C301651"/>
    <w:multiLevelType w:val="hybridMultilevel"/>
    <w:tmpl w:val="43DA63E0"/>
    <w:lvl w:ilvl="0" w:tplc="579C857C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AF070C0">
      <w:numFmt w:val="decimal"/>
      <w:lvlText w:val=""/>
      <w:lvlJc w:val="left"/>
    </w:lvl>
    <w:lvl w:ilvl="2" w:tplc="E9F265EE">
      <w:numFmt w:val="decimal"/>
      <w:lvlText w:val=""/>
      <w:lvlJc w:val="left"/>
    </w:lvl>
    <w:lvl w:ilvl="3" w:tplc="D90AF5CC">
      <w:numFmt w:val="decimal"/>
      <w:lvlText w:val=""/>
      <w:lvlJc w:val="left"/>
    </w:lvl>
    <w:lvl w:ilvl="4" w:tplc="551453DC">
      <w:numFmt w:val="decimal"/>
      <w:lvlText w:val=""/>
      <w:lvlJc w:val="left"/>
    </w:lvl>
    <w:lvl w:ilvl="5" w:tplc="B3D0C284">
      <w:numFmt w:val="decimal"/>
      <w:lvlText w:val=""/>
      <w:lvlJc w:val="left"/>
    </w:lvl>
    <w:lvl w:ilvl="6" w:tplc="FBA47D70">
      <w:numFmt w:val="decimal"/>
      <w:lvlText w:val=""/>
      <w:lvlJc w:val="left"/>
    </w:lvl>
    <w:lvl w:ilvl="7" w:tplc="B9465720">
      <w:numFmt w:val="decimal"/>
      <w:lvlText w:val=""/>
      <w:lvlJc w:val="left"/>
    </w:lvl>
    <w:lvl w:ilvl="8" w:tplc="E8F6C1BE">
      <w:numFmt w:val="decimal"/>
      <w:lvlText w:val=""/>
      <w:lvlJc w:val="left"/>
    </w:lvl>
  </w:abstractNum>
  <w:abstractNum w:abstractNumId="50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52" w15:restartNumberingAfterBreak="0">
    <w:nsid w:val="5495309D"/>
    <w:multiLevelType w:val="hybridMultilevel"/>
    <w:tmpl w:val="8DE4D45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7582450"/>
    <w:multiLevelType w:val="hybridMultilevel"/>
    <w:tmpl w:val="7558349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79707B7"/>
    <w:multiLevelType w:val="hybridMultilevel"/>
    <w:tmpl w:val="3B52192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94C7313"/>
    <w:multiLevelType w:val="hybridMultilevel"/>
    <w:tmpl w:val="9634BB80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E6D39B1"/>
    <w:multiLevelType w:val="hybridMultilevel"/>
    <w:tmpl w:val="42FE826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1E387D"/>
    <w:multiLevelType w:val="hybridMultilevel"/>
    <w:tmpl w:val="644C198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122B1"/>
    <w:multiLevelType w:val="hybridMultilevel"/>
    <w:tmpl w:val="A58EB918"/>
    <w:lvl w:ilvl="0" w:tplc="BEF2BAFA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9DC409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74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4C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1AF9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28C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DA03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8A77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FAA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98E2BDD"/>
    <w:multiLevelType w:val="hybridMultilevel"/>
    <w:tmpl w:val="36FCC2D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E064E5"/>
    <w:multiLevelType w:val="hybridMultilevel"/>
    <w:tmpl w:val="01D8088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B1D04AD"/>
    <w:multiLevelType w:val="hybridMultilevel"/>
    <w:tmpl w:val="08A4C65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B212332"/>
    <w:multiLevelType w:val="hybridMultilevel"/>
    <w:tmpl w:val="DF1243D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DDF40EC"/>
    <w:multiLevelType w:val="hybridMultilevel"/>
    <w:tmpl w:val="D1343D5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5592F12"/>
    <w:multiLevelType w:val="hybridMultilevel"/>
    <w:tmpl w:val="472E374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C6118E"/>
    <w:multiLevelType w:val="hybridMultilevel"/>
    <w:tmpl w:val="47389724"/>
    <w:lvl w:ilvl="0" w:tplc="26E68DA0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CF582158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AFC2B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44E68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B1C27D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CE4C5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00A4E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CDE0CE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B94DA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BED030C"/>
    <w:multiLevelType w:val="hybridMultilevel"/>
    <w:tmpl w:val="86C24A26"/>
    <w:lvl w:ilvl="0" w:tplc="CE8C5468">
      <w:start w:val="11"/>
      <w:numFmt w:val="bullet"/>
      <w:lvlText w:val="-"/>
      <w:lvlJc w:val="left"/>
      <w:pPr>
        <w:tabs>
          <w:tab w:val="num" w:pos="393"/>
        </w:tabs>
        <w:ind w:left="390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68" w15:restartNumberingAfterBreak="0">
    <w:nsid w:val="7E8C2651"/>
    <w:multiLevelType w:val="hybridMultilevel"/>
    <w:tmpl w:val="B57CE6B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8891270">
    <w:abstractNumId w:val="47"/>
  </w:num>
  <w:num w:numId="2" w16cid:durableId="384836379">
    <w:abstractNumId w:val="64"/>
  </w:num>
  <w:num w:numId="3" w16cid:durableId="1592465569">
    <w:abstractNumId w:val="49"/>
  </w:num>
  <w:num w:numId="4" w16cid:durableId="855730977">
    <w:abstractNumId w:val="66"/>
  </w:num>
  <w:num w:numId="5" w16cid:durableId="1873422241">
    <w:abstractNumId w:val="36"/>
  </w:num>
  <w:num w:numId="6" w16cid:durableId="338436216">
    <w:abstractNumId w:val="58"/>
  </w:num>
  <w:num w:numId="7" w16cid:durableId="1160846463">
    <w:abstractNumId w:val="24"/>
  </w:num>
  <w:num w:numId="8" w16cid:durableId="1218739064">
    <w:abstractNumId w:val="32"/>
  </w:num>
  <w:num w:numId="9" w16cid:durableId="1675643834">
    <w:abstractNumId w:val="37"/>
  </w:num>
  <w:num w:numId="10" w16cid:durableId="651640551">
    <w:abstractNumId w:val="0"/>
  </w:num>
  <w:num w:numId="11" w16cid:durableId="2026318962">
    <w:abstractNumId w:val="40"/>
  </w:num>
  <w:num w:numId="12" w16cid:durableId="1189102714">
    <w:abstractNumId w:val="42"/>
  </w:num>
  <w:num w:numId="13" w16cid:durableId="1085614302">
    <w:abstractNumId w:val="51"/>
  </w:num>
  <w:num w:numId="14" w16cid:durableId="1683043057">
    <w:abstractNumId w:val="46"/>
  </w:num>
  <w:num w:numId="15" w16cid:durableId="361981862">
    <w:abstractNumId w:val="18"/>
  </w:num>
  <w:num w:numId="16" w16cid:durableId="706755238">
    <w:abstractNumId w:val="50"/>
  </w:num>
  <w:num w:numId="17" w16cid:durableId="927077975">
    <w:abstractNumId w:val="44"/>
  </w:num>
  <w:num w:numId="18" w16cid:durableId="1213541685">
    <w:abstractNumId w:val="57"/>
  </w:num>
  <w:num w:numId="19" w16cid:durableId="727804018">
    <w:abstractNumId w:val="52"/>
  </w:num>
  <w:num w:numId="20" w16cid:durableId="1515535099">
    <w:abstractNumId w:val="27"/>
  </w:num>
  <w:num w:numId="21" w16cid:durableId="1268541348">
    <w:abstractNumId w:val="62"/>
  </w:num>
  <w:num w:numId="22" w16cid:durableId="1129322829">
    <w:abstractNumId w:val="45"/>
  </w:num>
  <w:num w:numId="23" w16cid:durableId="1326085568">
    <w:abstractNumId w:val="60"/>
  </w:num>
  <w:num w:numId="24" w16cid:durableId="148837659">
    <w:abstractNumId w:val="61"/>
  </w:num>
  <w:num w:numId="25" w16cid:durableId="1130592004">
    <w:abstractNumId w:val="38"/>
  </w:num>
  <w:num w:numId="26" w16cid:durableId="421413876">
    <w:abstractNumId w:val="26"/>
  </w:num>
  <w:num w:numId="27" w16cid:durableId="1237132952">
    <w:abstractNumId w:val="35"/>
  </w:num>
  <w:num w:numId="28" w16cid:durableId="1737390726">
    <w:abstractNumId w:val="54"/>
  </w:num>
  <w:num w:numId="29" w16cid:durableId="1327050555">
    <w:abstractNumId w:val="28"/>
  </w:num>
  <w:num w:numId="30" w16cid:durableId="1937011273">
    <w:abstractNumId w:val="29"/>
  </w:num>
  <w:num w:numId="31" w16cid:durableId="1648514249">
    <w:abstractNumId w:val="20"/>
  </w:num>
  <w:num w:numId="32" w16cid:durableId="1620992030">
    <w:abstractNumId w:val="34"/>
  </w:num>
  <w:num w:numId="33" w16cid:durableId="1564019578">
    <w:abstractNumId w:val="53"/>
  </w:num>
  <w:num w:numId="34" w16cid:durableId="680086989">
    <w:abstractNumId w:val="23"/>
  </w:num>
  <w:num w:numId="35" w16cid:durableId="1639914642">
    <w:abstractNumId w:val="25"/>
  </w:num>
  <w:num w:numId="36" w16cid:durableId="583999204">
    <w:abstractNumId w:val="59"/>
  </w:num>
  <w:num w:numId="37" w16cid:durableId="290944164">
    <w:abstractNumId w:val="63"/>
  </w:num>
  <w:num w:numId="38" w16cid:durableId="1660845261">
    <w:abstractNumId w:val="39"/>
  </w:num>
  <w:num w:numId="39" w16cid:durableId="897128935">
    <w:abstractNumId w:val="21"/>
  </w:num>
  <w:num w:numId="40" w16cid:durableId="203565037">
    <w:abstractNumId w:val="43"/>
  </w:num>
  <w:num w:numId="41" w16cid:durableId="408042531">
    <w:abstractNumId w:val="56"/>
  </w:num>
  <w:num w:numId="42" w16cid:durableId="1837501211">
    <w:abstractNumId w:val="67"/>
  </w:num>
  <w:num w:numId="43" w16cid:durableId="1293558342">
    <w:abstractNumId w:val="19"/>
  </w:num>
  <w:num w:numId="44" w16cid:durableId="1144662704">
    <w:abstractNumId w:val="30"/>
  </w:num>
  <w:num w:numId="45" w16cid:durableId="396057027">
    <w:abstractNumId w:val="33"/>
  </w:num>
  <w:num w:numId="46" w16cid:durableId="1347054543">
    <w:abstractNumId w:val="55"/>
  </w:num>
  <w:num w:numId="47" w16cid:durableId="1652518353">
    <w:abstractNumId w:val="48"/>
  </w:num>
  <w:num w:numId="48" w16cid:durableId="127750594">
    <w:abstractNumId w:val="68"/>
  </w:num>
  <w:num w:numId="49" w16cid:durableId="1007948243">
    <w:abstractNumId w:val="65"/>
  </w:num>
  <w:num w:numId="50" w16cid:durableId="1917664819">
    <w:abstractNumId w:val="22"/>
  </w:num>
  <w:num w:numId="51" w16cid:durableId="614558599">
    <w:abstractNumId w:val="31"/>
  </w:num>
  <w:num w:numId="52" w16cid:durableId="374358531">
    <w:abstractNumId w:val="4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ED"/>
    <w:rsid w:val="00000377"/>
    <w:rsid w:val="00001D19"/>
    <w:rsid w:val="00004CB8"/>
    <w:rsid w:val="000056C1"/>
    <w:rsid w:val="00006820"/>
    <w:rsid w:val="000141EA"/>
    <w:rsid w:val="00016836"/>
    <w:rsid w:val="00021DE3"/>
    <w:rsid w:val="0003592B"/>
    <w:rsid w:val="0003602A"/>
    <w:rsid w:val="00036EF4"/>
    <w:rsid w:val="00037866"/>
    <w:rsid w:val="000431E0"/>
    <w:rsid w:val="00045395"/>
    <w:rsid w:val="0004624D"/>
    <w:rsid w:val="00046718"/>
    <w:rsid w:val="00050C26"/>
    <w:rsid w:val="00051924"/>
    <w:rsid w:val="000561E8"/>
    <w:rsid w:val="00070D39"/>
    <w:rsid w:val="00070EFA"/>
    <w:rsid w:val="00072975"/>
    <w:rsid w:val="000736F3"/>
    <w:rsid w:val="0008359A"/>
    <w:rsid w:val="00083C06"/>
    <w:rsid w:val="00090FF8"/>
    <w:rsid w:val="000A4478"/>
    <w:rsid w:val="000A7F2B"/>
    <w:rsid w:val="000B00D3"/>
    <w:rsid w:val="000B1398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654B"/>
    <w:rsid w:val="0010734D"/>
    <w:rsid w:val="00112078"/>
    <w:rsid w:val="00115D81"/>
    <w:rsid w:val="00120F5D"/>
    <w:rsid w:val="00121409"/>
    <w:rsid w:val="00125DDB"/>
    <w:rsid w:val="00126F52"/>
    <w:rsid w:val="001303E7"/>
    <w:rsid w:val="00130D3A"/>
    <w:rsid w:val="0013145C"/>
    <w:rsid w:val="001358DA"/>
    <w:rsid w:val="0013784F"/>
    <w:rsid w:val="00140D66"/>
    <w:rsid w:val="00145F00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A79C9"/>
    <w:rsid w:val="001B3F54"/>
    <w:rsid w:val="001B6B60"/>
    <w:rsid w:val="001B7BFA"/>
    <w:rsid w:val="001C2C6A"/>
    <w:rsid w:val="001C48A7"/>
    <w:rsid w:val="001C605A"/>
    <w:rsid w:val="001D42F4"/>
    <w:rsid w:val="001D683E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12CB5"/>
    <w:rsid w:val="00220B75"/>
    <w:rsid w:val="00220ED2"/>
    <w:rsid w:val="00222888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659C"/>
    <w:rsid w:val="0024785E"/>
    <w:rsid w:val="0025082A"/>
    <w:rsid w:val="0025126D"/>
    <w:rsid w:val="00252E89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695B"/>
    <w:rsid w:val="00365C9A"/>
    <w:rsid w:val="00370747"/>
    <w:rsid w:val="00372C4D"/>
    <w:rsid w:val="0037503D"/>
    <w:rsid w:val="0037630E"/>
    <w:rsid w:val="0037700C"/>
    <w:rsid w:val="00377FA9"/>
    <w:rsid w:val="00381E55"/>
    <w:rsid w:val="00382DCE"/>
    <w:rsid w:val="00384344"/>
    <w:rsid w:val="003924B5"/>
    <w:rsid w:val="003930DE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1501B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3A5"/>
    <w:rsid w:val="004379E8"/>
    <w:rsid w:val="0044132A"/>
    <w:rsid w:val="0044168B"/>
    <w:rsid w:val="004424A7"/>
    <w:rsid w:val="00442829"/>
    <w:rsid w:val="00444797"/>
    <w:rsid w:val="00445E61"/>
    <w:rsid w:val="004562FC"/>
    <w:rsid w:val="00456811"/>
    <w:rsid w:val="00464B8C"/>
    <w:rsid w:val="00467417"/>
    <w:rsid w:val="00472805"/>
    <w:rsid w:val="0048003F"/>
    <w:rsid w:val="00480B96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17A7F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58DF"/>
    <w:rsid w:val="00556841"/>
    <w:rsid w:val="0056331A"/>
    <w:rsid w:val="00564E45"/>
    <w:rsid w:val="005673E1"/>
    <w:rsid w:val="00575B3F"/>
    <w:rsid w:val="00581D07"/>
    <w:rsid w:val="00583E98"/>
    <w:rsid w:val="00594348"/>
    <w:rsid w:val="005964FE"/>
    <w:rsid w:val="005968A2"/>
    <w:rsid w:val="00596DAA"/>
    <w:rsid w:val="005974C4"/>
    <w:rsid w:val="005A04E2"/>
    <w:rsid w:val="005A4855"/>
    <w:rsid w:val="005B3468"/>
    <w:rsid w:val="005C065E"/>
    <w:rsid w:val="005C0BAF"/>
    <w:rsid w:val="005C2DA8"/>
    <w:rsid w:val="005C63AE"/>
    <w:rsid w:val="005C7C18"/>
    <w:rsid w:val="005D296F"/>
    <w:rsid w:val="005D793D"/>
    <w:rsid w:val="005E0246"/>
    <w:rsid w:val="005E0962"/>
    <w:rsid w:val="005E0F86"/>
    <w:rsid w:val="005E11D1"/>
    <w:rsid w:val="005E1B17"/>
    <w:rsid w:val="005E3C1C"/>
    <w:rsid w:val="005E51EB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25CA"/>
    <w:rsid w:val="00647B5D"/>
    <w:rsid w:val="00652512"/>
    <w:rsid w:val="0065502E"/>
    <w:rsid w:val="006552D5"/>
    <w:rsid w:val="0066323F"/>
    <w:rsid w:val="00664565"/>
    <w:rsid w:val="006743C5"/>
    <w:rsid w:val="0067445E"/>
    <w:rsid w:val="00675FDD"/>
    <w:rsid w:val="006776DE"/>
    <w:rsid w:val="00680675"/>
    <w:rsid w:val="00681BCC"/>
    <w:rsid w:val="006821CF"/>
    <w:rsid w:val="00683152"/>
    <w:rsid w:val="00684869"/>
    <w:rsid w:val="006909F6"/>
    <w:rsid w:val="006962E7"/>
    <w:rsid w:val="006A183C"/>
    <w:rsid w:val="006A2CD9"/>
    <w:rsid w:val="006A5FF2"/>
    <w:rsid w:val="006A671F"/>
    <w:rsid w:val="006A6A2E"/>
    <w:rsid w:val="006A73F2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6325"/>
    <w:rsid w:val="006F6489"/>
    <w:rsid w:val="0070049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07DC"/>
    <w:rsid w:val="00735B60"/>
    <w:rsid w:val="00740A48"/>
    <w:rsid w:val="00740F3E"/>
    <w:rsid w:val="00743BBA"/>
    <w:rsid w:val="0074615A"/>
    <w:rsid w:val="00746A59"/>
    <w:rsid w:val="00750A42"/>
    <w:rsid w:val="007518FF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46F"/>
    <w:rsid w:val="00764DA2"/>
    <w:rsid w:val="00765AD3"/>
    <w:rsid w:val="00772D6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C605A"/>
    <w:rsid w:val="007D4725"/>
    <w:rsid w:val="007D4D68"/>
    <w:rsid w:val="007D507C"/>
    <w:rsid w:val="007D718A"/>
    <w:rsid w:val="007D77CF"/>
    <w:rsid w:val="007E2E28"/>
    <w:rsid w:val="007F2F87"/>
    <w:rsid w:val="00803056"/>
    <w:rsid w:val="0080389C"/>
    <w:rsid w:val="00807B77"/>
    <w:rsid w:val="00812E65"/>
    <w:rsid w:val="00813AC1"/>
    <w:rsid w:val="0081400F"/>
    <w:rsid w:val="00820AE4"/>
    <w:rsid w:val="008216A0"/>
    <w:rsid w:val="00825478"/>
    <w:rsid w:val="00827811"/>
    <w:rsid w:val="00827957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030C"/>
    <w:rsid w:val="00881762"/>
    <w:rsid w:val="0089105C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2B51"/>
    <w:rsid w:val="008D500B"/>
    <w:rsid w:val="008D5535"/>
    <w:rsid w:val="008E16DF"/>
    <w:rsid w:val="008E68BA"/>
    <w:rsid w:val="008E6A31"/>
    <w:rsid w:val="008F2B8F"/>
    <w:rsid w:val="008F44E7"/>
    <w:rsid w:val="008F4CD0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2162C"/>
    <w:rsid w:val="00921D1D"/>
    <w:rsid w:val="00923E61"/>
    <w:rsid w:val="0092450E"/>
    <w:rsid w:val="00924AE5"/>
    <w:rsid w:val="00932191"/>
    <w:rsid w:val="009336CF"/>
    <w:rsid w:val="009348A6"/>
    <w:rsid w:val="00934CB6"/>
    <w:rsid w:val="0094367D"/>
    <w:rsid w:val="00945916"/>
    <w:rsid w:val="009463C1"/>
    <w:rsid w:val="00951357"/>
    <w:rsid w:val="00956B14"/>
    <w:rsid w:val="00957CF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1040"/>
    <w:rsid w:val="00992153"/>
    <w:rsid w:val="00994AA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9D6"/>
    <w:rsid w:val="009C16B5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0080"/>
    <w:rsid w:val="009F2E64"/>
    <w:rsid w:val="009F3DF2"/>
    <w:rsid w:val="009F7C6D"/>
    <w:rsid w:val="00A012FB"/>
    <w:rsid w:val="00A02706"/>
    <w:rsid w:val="00A028C4"/>
    <w:rsid w:val="00A0379C"/>
    <w:rsid w:val="00A044CB"/>
    <w:rsid w:val="00A04ACB"/>
    <w:rsid w:val="00A05BC4"/>
    <w:rsid w:val="00A10BDF"/>
    <w:rsid w:val="00A143D5"/>
    <w:rsid w:val="00A16CBA"/>
    <w:rsid w:val="00A17D95"/>
    <w:rsid w:val="00A2071E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55655"/>
    <w:rsid w:val="00A63BE4"/>
    <w:rsid w:val="00A642FD"/>
    <w:rsid w:val="00A645F5"/>
    <w:rsid w:val="00A704BF"/>
    <w:rsid w:val="00A7124B"/>
    <w:rsid w:val="00A712E3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A7C26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38EE"/>
    <w:rsid w:val="00B3711E"/>
    <w:rsid w:val="00B455CF"/>
    <w:rsid w:val="00B526D8"/>
    <w:rsid w:val="00B54EFB"/>
    <w:rsid w:val="00B55434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EAA"/>
    <w:rsid w:val="00BB52AB"/>
    <w:rsid w:val="00BB73C0"/>
    <w:rsid w:val="00BB7C3D"/>
    <w:rsid w:val="00BC3CFD"/>
    <w:rsid w:val="00BC4E20"/>
    <w:rsid w:val="00BC7351"/>
    <w:rsid w:val="00BC7BC4"/>
    <w:rsid w:val="00BD1409"/>
    <w:rsid w:val="00BD1BD3"/>
    <w:rsid w:val="00BD40E5"/>
    <w:rsid w:val="00BD6E79"/>
    <w:rsid w:val="00BD7F0E"/>
    <w:rsid w:val="00BE0FDD"/>
    <w:rsid w:val="00BE11C3"/>
    <w:rsid w:val="00BE1F61"/>
    <w:rsid w:val="00BE6CB7"/>
    <w:rsid w:val="00BF188D"/>
    <w:rsid w:val="00BF4141"/>
    <w:rsid w:val="00C00598"/>
    <w:rsid w:val="00C01365"/>
    <w:rsid w:val="00C030DC"/>
    <w:rsid w:val="00C1237B"/>
    <w:rsid w:val="00C15FD3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4424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A3A6B"/>
    <w:rsid w:val="00CB077E"/>
    <w:rsid w:val="00CB1C9D"/>
    <w:rsid w:val="00CB4E0A"/>
    <w:rsid w:val="00CB7420"/>
    <w:rsid w:val="00CD1F52"/>
    <w:rsid w:val="00CD5FFA"/>
    <w:rsid w:val="00CD670A"/>
    <w:rsid w:val="00CD67C7"/>
    <w:rsid w:val="00CE1964"/>
    <w:rsid w:val="00CF3F7E"/>
    <w:rsid w:val="00CF53FD"/>
    <w:rsid w:val="00D1464C"/>
    <w:rsid w:val="00D20691"/>
    <w:rsid w:val="00D27A16"/>
    <w:rsid w:val="00D36657"/>
    <w:rsid w:val="00D367E5"/>
    <w:rsid w:val="00D37736"/>
    <w:rsid w:val="00D40A29"/>
    <w:rsid w:val="00D40D02"/>
    <w:rsid w:val="00D41A69"/>
    <w:rsid w:val="00D47B6E"/>
    <w:rsid w:val="00D6233E"/>
    <w:rsid w:val="00D631BC"/>
    <w:rsid w:val="00D65742"/>
    <w:rsid w:val="00D66B1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9000C"/>
    <w:rsid w:val="00D91869"/>
    <w:rsid w:val="00D9584B"/>
    <w:rsid w:val="00DA13BE"/>
    <w:rsid w:val="00DA700C"/>
    <w:rsid w:val="00DA7D0E"/>
    <w:rsid w:val="00DB22BC"/>
    <w:rsid w:val="00DB4123"/>
    <w:rsid w:val="00DB4CE8"/>
    <w:rsid w:val="00DB57E9"/>
    <w:rsid w:val="00DB7C95"/>
    <w:rsid w:val="00DC0A3A"/>
    <w:rsid w:val="00DC167F"/>
    <w:rsid w:val="00DC2569"/>
    <w:rsid w:val="00DC48D2"/>
    <w:rsid w:val="00DC763D"/>
    <w:rsid w:val="00DC7F28"/>
    <w:rsid w:val="00DD009B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763F4"/>
    <w:rsid w:val="00E8156F"/>
    <w:rsid w:val="00E828EF"/>
    <w:rsid w:val="00E90E7C"/>
    <w:rsid w:val="00E93CC5"/>
    <w:rsid w:val="00EA0C53"/>
    <w:rsid w:val="00EA13D2"/>
    <w:rsid w:val="00EA4D4A"/>
    <w:rsid w:val="00EA70E8"/>
    <w:rsid w:val="00EB0558"/>
    <w:rsid w:val="00EB2D06"/>
    <w:rsid w:val="00EB416D"/>
    <w:rsid w:val="00EB4D97"/>
    <w:rsid w:val="00EB6C95"/>
    <w:rsid w:val="00EC1C19"/>
    <w:rsid w:val="00EC685F"/>
    <w:rsid w:val="00EC7241"/>
    <w:rsid w:val="00ED2D9B"/>
    <w:rsid w:val="00ED38FF"/>
    <w:rsid w:val="00ED4C29"/>
    <w:rsid w:val="00ED7F7F"/>
    <w:rsid w:val="00EE09A6"/>
    <w:rsid w:val="00EE30BD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26BA5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5826"/>
    <w:rsid w:val="00FC6717"/>
    <w:rsid w:val="00FC6EC4"/>
    <w:rsid w:val="00FD7756"/>
    <w:rsid w:val="00FD7E21"/>
    <w:rsid w:val="00FE004F"/>
    <w:rsid w:val="00FE5536"/>
    <w:rsid w:val="00FE5D4B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BC2ACED"/>
  <w15:docId w15:val="{CB59CB6D-023A-4139-A7EA-491FE3A3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rsid w:val="00EC7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EC724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C7241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C7241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C72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sid w:val="00EC7241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rsid w:val="00EC7241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rsid w:val="00EC7241"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rsid w:val="00EC7241"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rsid w:val="00EC7241"/>
    <w:pPr>
      <w:numPr>
        <w:numId w:val="1"/>
      </w:numPr>
    </w:pPr>
    <w:rPr>
      <w:rFonts w:cs="Courier New"/>
    </w:rPr>
  </w:style>
  <w:style w:type="character" w:customStyle="1" w:styleId="odrka20">
    <w:name w:val="odrážka2"/>
    <w:rsid w:val="00EC7241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rsid w:val="00EC7241"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rsid w:val="00EC7241"/>
    <w:pPr>
      <w:numPr>
        <w:numId w:val="2"/>
      </w:numPr>
    </w:pPr>
  </w:style>
  <w:style w:type="paragraph" w:customStyle="1" w:styleId="Styl5CharChar">
    <w:name w:val="Styl5 Char Char"/>
    <w:basedOn w:val="Normln"/>
    <w:rsid w:val="00EC7241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sid w:val="00EC7241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sid w:val="00EC7241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sid w:val="00EC724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sid w:val="00EC7241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rsid w:val="00EC7241"/>
    <w:pPr>
      <w:numPr>
        <w:numId w:val="4"/>
      </w:numPr>
    </w:pPr>
  </w:style>
  <w:style w:type="paragraph" w:customStyle="1" w:styleId="Styl4">
    <w:name w:val="Styl4"/>
    <w:basedOn w:val="Nadpis2"/>
    <w:autoRedefine/>
    <w:rsid w:val="00EC7241"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rsid w:val="00EC7241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rsid w:val="00EC7241"/>
    <w:pPr>
      <w:numPr>
        <w:numId w:val="7"/>
      </w:numPr>
    </w:pPr>
  </w:style>
  <w:style w:type="character" w:styleId="Hypertextovodkaz">
    <w:name w:val="Hyperlink"/>
    <w:uiPriority w:val="99"/>
    <w:rsid w:val="00EC7241"/>
    <w:rPr>
      <w:color w:val="0000FF"/>
      <w:u w:val="single"/>
    </w:rPr>
  </w:style>
  <w:style w:type="paragraph" w:customStyle="1" w:styleId="popisek">
    <w:name w:val="popisek"/>
    <w:basedOn w:val="Normln"/>
    <w:rsid w:val="00EC7241"/>
    <w:pPr>
      <w:jc w:val="center"/>
    </w:pPr>
    <w:rPr>
      <w:b/>
      <w:color w:val="FF0000"/>
    </w:rPr>
  </w:style>
  <w:style w:type="paragraph" w:customStyle="1" w:styleId="tabulka">
    <w:name w:val="tabulka"/>
    <w:basedOn w:val="Normln"/>
    <w:rsid w:val="00EC7241"/>
    <w:pPr>
      <w:spacing w:before="60" w:after="60"/>
    </w:pPr>
  </w:style>
  <w:style w:type="paragraph" w:customStyle="1" w:styleId="styleek">
    <w:name w:val="styleček"/>
    <w:basedOn w:val="Normln"/>
    <w:rsid w:val="00EC7241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rsid w:val="00EC7241"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rsid w:val="00EC7241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sid w:val="00EC7241"/>
    <w:rPr>
      <w:sz w:val="20"/>
      <w:szCs w:val="20"/>
    </w:rPr>
  </w:style>
  <w:style w:type="paragraph" w:customStyle="1" w:styleId="graf">
    <w:name w:val="graf"/>
    <w:basedOn w:val="Normln"/>
    <w:rsid w:val="00EC7241"/>
    <w:pPr>
      <w:jc w:val="center"/>
    </w:pPr>
  </w:style>
  <w:style w:type="paragraph" w:customStyle="1" w:styleId="1">
    <w:name w:val="1"/>
    <w:basedOn w:val="Textpoznpodarou"/>
    <w:rsid w:val="00EC7241"/>
  </w:style>
  <w:style w:type="paragraph" w:customStyle="1" w:styleId="V">
    <w:name w:val="V"/>
    <w:basedOn w:val="Normln"/>
    <w:rsid w:val="00EC7241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rsid w:val="00EC724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rsid w:val="00EC7241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rsid w:val="00EC7241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rsid w:val="00EC7241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rsid w:val="00EC7241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rsid w:val="00EC7241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rsid w:val="00EC7241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rsid w:val="00EC7241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rsid w:val="00EC7241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rsid w:val="00EC7241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rsid w:val="00EC7241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rsid w:val="00EC7241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rsid w:val="00EC7241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rsid w:val="00EC724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rsid w:val="00EC7241"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rsid w:val="00EC7241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sid w:val="00EC7241"/>
    <w:rPr>
      <w:sz w:val="24"/>
      <w:szCs w:val="24"/>
      <w:lang w:val="en-US" w:eastAsia="en-US"/>
    </w:rPr>
  </w:style>
  <w:style w:type="paragraph" w:styleId="Zhlav">
    <w:name w:val="header"/>
    <w:basedOn w:val="Normln"/>
    <w:rsid w:val="00EC7241"/>
    <w:pPr>
      <w:tabs>
        <w:tab w:val="center" w:pos="4536"/>
        <w:tab w:val="right" w:pos="9072"/>
      </w:tabs>
    </w:pPr>
  </w:style>
  <w:style w:type="character" w:customStyle="1" w:styleId="Char2">
    <w:name w:val="Char2"/>
    <w:rsid w:val="00EC7241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EC7241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  <w:rsid w:val="00EC7241"/>
  </w:style>
  <w:style w:type="paragraph" w:styleId="Textbubliny">
    <w:name w:val="Balloon Text"/>
    <w:basedOn w:val="Normln"/>
    <w:rsid w:val="00EC7241"/>
    <w:rPr>
      <w:rFonts w:ascii="Tahoma" w:hAnsi="Tahoma" w:cs="Tahoma"/>
      <w:sz w:val="16"/>
      <w:szCs w:val="16"/>
    </w:rPr>
  </w:style>
  <w:style w:type="character" w:customStyle="1" w:styleId="Char1">
    <w:name w:val="Char1"/>
    <w:rsid w:val="00EC724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rsid w:val="00EC7241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  <w:rsid w:val="00EC7241"/>
  </w:style>
  <w:style w:type="character" w:styleId="Siln">
    <w:name w:val="Strong"/>
    <w:uiPriority w:val="22"/>
    <w:qFormat/>
    <w:rsid w:val="00EC7241"/>
    <w:rPr>
      <w:b/>
      <w:bCs/>
    </w:rPr>
  </w:style>
  <w:style w:type="character" w:customStyle="1" w:styleId="style21">
    <w:name w:val="style21"/>
    <w:rsid w:val="00EC724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sid w:val="00EC7241"/>
    <w:rPr>
      <w:szCs w:val="20"/>
    </w:rPr>
  </w:style>
  <w:style w:type="paragraph" w:customStyle="1" w:styleId="StylpravAsieSimSun1">
    <w:name w:val="Styl pravá + (Asie) SimSun1"/>
    <w:basedOn w:val="Normln"/>
    <w:rsid w:val="00EC7241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sid w:val="00EC7241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rsid w:val="00EC7241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rsid w:val="00EC7241"/>
    <w:pPr>
      <w:spacing w:before="120"/>
      <w:jc w:val="left"/>
    </w:pPr>
  </w:style>
  <w:style w:type="paragraph" w:styleId="Zkladntext">
    <w:name w:val="Body Text"/>
    <w:basedOn w:val="Normln"/>
    <w:rsid w:val="00EC7241"/>
  </w:style>
  <w:style w:type="paragraph" w:customStyle="1" w:styleId="prav">
    <w:name w:val="pravá"/>
    <w:basedOn w:val="Normln"/>
    <w:rsid w:val="00EC7241"/>
    <w:pPr>
      <w:jc w:val="left"/>
    </w:pPr>
  </w:style>
  <w:style w:type="character" w:customStyle="1" w:styleId="pravChar">
    <w:name w:val="pravá Char"/>
    <w:rsid w:val="00EC7241"/>
    <w:rPr>
      <w:sz w:val="24"/>
      <w:szCs w:val="24"/>
      <w:lang w:val="cs-CZ" w:eastAsia="cs-CZ" w:bidi="ar-SA"/>
    </w:rPr>
  </w:style>
  <w:style w:type="character" w:styleId="Zdraznn">
    <w:name w:val="Emphasis"/>
    <w:qFormat/>
    <w:rsid w:val="00EC7241"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ind w:left="459"/>
      <w:jc w:val="left"/>
    </w:pPr>
  </w:style>
  <w:style w:type="paragraph" w:customStyle="1" w:styleId="A5">
    <w:name w:val="A5"/>
    <w:basedOn w:val="Normln"/>
    <w:rsid w:val="00EC7241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rsid w:val="00EC7241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rsid w:val="00EC7241"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EC7241"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rsid w:val="00EC7241"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sid w:val="00EC7241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rsid w:val="00EC7241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sid w:val="00EC7241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sid w:val="00EC7241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rsid w:val="00EC7241"/>
    <w:pPr>
      <w:spacing w:before="120"/>
    </w:pPr>
    <w:rPr>
      <w:rFonts w:eastAsia="SimSun"/>
    </w:rPr>
  </w:style>
  <w:style w:type="character" w:customStyle="1" w:styleId="Styl31Char">
    <w:name w:val="Styl31 Char"/>
    <w:rsid w:val="00EC7241"/>
    <w:rPr>
      <w:szCs w:val="28"/>
    </w:rPr>
  </w:style>
  <w:style w:type="character" w:customStyle="1" w:styleId="14bTunPed6bChar1">
    <w:name w:val="14 b. Tučné Před:  6 b. Char1"/>
    <w:rsid w:val="00EC724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sid w:val="00EC7241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rsid w:val="00EC7241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sid w:val="00EC7241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rsid w:val="00EC7241"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EC7241"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EC7241"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EC7241"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rsid w:val="00EC7241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sid w:val="00EC7241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sid w:val="00EC7241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rsid w:val="00EC7241"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sid w:val="00EC7241"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rsid w:val="00EC7241"/>
    <w:pPr>
      <w:spacing w:line="360" w:lineRule="auto"/>
    </w:pPr>
    <w:rPr>
      <w:szCs w:val="20"/>
    </w:rPr>
  </w:style>
  <w:style w:type="character" w:customStyle="1" w:styleId="NormlnpedChar">
    <w:name w:val="Normální před Char"/>
    <w:rsid w:val="00EC7241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rsid w:val="00EC7241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sid w:val="00EC7241"/>
    <w:rPr>
      <w:sz w:val="16"/>
      <w:szCs w:val="16"/>
    </w:rPr>
  </w:style>
  <w:style w:type="paragraph" w:customStyle="1" w:styleId="cara">
    <w:name w:val="cara"/>
    <w:basedOn w:val="Normln"/>
    <w:rsid w:val="00EC7241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rsid w:val="00EC7241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rsid w:val="00EC7241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rsid w:val="00EC7241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sid w:val="00EC7241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sid w:val="00EC7241"/>
    <w:rPr>
      <w:color w:val="0000FF"/>
    </w:rPr>
  </w:style>
  <w:style w:type="character" w:customStyle="1" w:styleId="t1">
    <w:name w:val="t1"/>
    <w:rsid w:val="00EC7241"/>
    <w:rPr>
      <w:color w:val="990000"/>
    </w:rPr>
  </w:style>
  <w:style w:type="character" w:customStyle="1" w:styleId="b1">
    <w:name w:val="b1"/>
    <w:rsid w:val="00EC724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rsid w:val="00EC7241"/>
    <w:pPr>
      <w:numPr>
        <w:numId w:val="10"/>
      </w:numPr>
      <w:jc w:val="left"/>
    </w:pPr>
  </w:style>
  <w:style w:type="paragraph" w:styleId="Zkladntext2">
    <w:name w:val="Body Text 2"/>
    <w:basedOn w:val="Normln"/>
    <w:rsid w:val="00EC7241"/>
    <w:pPr>
      <w:spacing w:line="480" w:lineRule="auto"/>
      <w:jc w:val="left"/>
    </w:pPr>
  </w:style>
  <w:style w:type="paragraph" w:styleId="Zkladntextodsazen3">
    <w:name w:val="Body Text Indent 3"/>
    <w:basedOn w:val="Normln"/>
    <w:rsid w:val="00EC7241"/>
    <w:pPr>
      <w:ind w:left="283"/>
    </w:pPr>
    <w:rPr>
      <w:sz w:val="16"/>
      <w:szCs w:val="16"/>
    </w:rPr>
  </w:style>
  <w:style w:type="paragraph" w:customStyle="1" w:styleId="A3">
    <w:name w:val="A3"/>
    <w:basedOn w:val="Normln"/>
    <w:rsid w:val="00EC7241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2696</Words>
  <Characters>15913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18572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creator>stefanek</dc:creator>
  <cp:lastModifiedBy>Romana Orságová</cp:lastModifiedBy>
  <cp:revision>3</cp:revision>
  <cp:lastPrinted>2018-06-27T07:47:00Z</cp:lastPrinted>
  <dcterms:created xsi:type="dcterms:W3CDTF">2025-06-17T14:53:00Z</dcterms:created>
  <dcterms:modified xsi:type="dcterms:W3CDTF">2025-06-17T15:01:00Z</dcterms:modified>
</cp:coreProperties>
</file>